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E940298" w14:textId="2D134E9B" w:rsidR="007D3BB7" w:rsidRPr="00E124E3" w:rsidRDefault="007D3BB7" w:rsidP="003703AF">
      <w:pPr>
        <w:spacing w:after="160" w:line="256" w:lineRule="auto"/>
        <w:jc w:val="center"/>
        <w:rPr>
          <w:rFonts w:ascii="Calibri" w:eastAsia="Calibri" w:hAnsi="Calibri" w:cs="Calibri"/>
          <w:b/>
          <w:sz w:val="22"/>
          <w:szCs w:val="22"/>
        </w:rPr>
      </w:pPr>
      <w:r w:rsidRPr="00E124E3">
        <w:rPr>
          <w:rFonts w:ascii="Calibri" w:eastAsia="Calibri" w:hAnsi="Calibri" w:cs="Calibri"/>
          <w:b/>
          <w:sz w:val="22"/>
          <w:szCs w:val="22"/>
        </w:rPr>
        <w:t xml:space="preserve">Zapytanie ofertowe nr </w:t>
      </w:r>
      <w:r w:rsidR="001240CA" w:rsidRPr="00E124E3">
        <w:rPr>
          <w:rFonts w:ascii="Calibri" w:eastAsia="Calibri" w:hAnsi="Calibri" w:cs="Calibri"/>
          <w:b/>
          <w:sz w:val="22"/>
          <w:szCs w:val="22"/>
        </w:rPr>
        <w:t>0</w:t>
      </w:r>
      <w:r w:rsidR="008B3B87">
        <w:rPr>
          <w:rFonts w:ascii="Calibri" w:eastAsia="Calibri" w:hAnsi="Calibri" w:cs="Calibri"/>
          <w:b/>
          <w:sz w:val="22"/>
          <w:szCs w:val="22"/>
        </w:rPr>
        <w:t>2</w:t>
      </w:r>
      <w:r w:rsidR="00C209DF" w:rsidRPr="00E124E3">
        <w:rPr>
          <w:rFonts w:ascii="Calibri" w:eastAsia="Calibri" w:hAnsi="Calibri" w:cs="Calibri"/>
          <w:b/>
          <w:sz w:val="22"/>
          <w:szCs w:val="22"/>
        </w:rPr>
        <w:t>/</w:t>
      </w:r>
      <w:r w:rsidR="00E124E3">
        <w:rPr>
          <w:rFonts w:ascii="Calibri" w:eastAsia="Calibri" w:hAnsi="Calibri" w:cs="Calibri"/>
          <w:b/>
          <w:sz w:val="22"/>
          <w:szCs w:val="22"/>
        </w:rPr>
        <w:t>WR</w:t>
      </w:r>
      <w:r w:rsidR="008B3B87">
        <w:rPr>
          <w:rFonts w:ascii="Calibri" w:eastAsia="Calibri" w:hAnsi="Calibri" w:cs="Calibri"/>
          <w:b/>
          <w:sz w:val="22"/>
          <w:szCs w:val="22"/>
        </w:rPr>
        <w:t>N</w:t>
      </w:r>
      <w:r w:rsidR="00C209DF" w:rsidRPr="00E124E3">
        <w:rPr>
          <w:rFonts w:ascii="Calibri" w:eastAsia="Calibri" w:hAnsi="Calibri" w:cs="Calibri"/>
          <w:b/>
          <w:sz w:val="22"/>
          <w:szCs w:val="22"/>
        </w:rPr>
        <w:t>/202</w:t>
      </w:r>
      <w:r w:rsidR="00FD1E99" w:rsidRPr="00E124E3">
        <w:rPr>
          <w:rFonts w:ascii="Calibri" w:eastAsia="Calibri" w:hAnsi="Calibri" w:cs="Calibri"/>
          <w:b/>
          <w:sz w:val="22"/>
          <w:szCs w:val="22"/>
        </w:rPr>
        <w:t>5</w:t>
      </w:r>
    </w:p>
    <w:p w14:paraId="0F347489" w14:textId="6E66D9F5" w:rsidR="007D3BB7" w:rsidRPr="00E124E3" w:rsidRDefault="007D3BB7" w:rsidP="003703AF">
      <w:pPr>
        <w:spacing w:after="160" w:line="256" w:lineRule="auto"/>
        <w:jc w:val="center"/>
        <w:rPr>
          <w:rFonts w:ascii="Calibri" w:eastAsia="Arial" w:hAnsi="Calibri" w:cs="Calibri"/>
          <w:b/>
          <w:kern w:val="1"/>
          <w:sz w:val="22"/>
          <w:szCs w:val="22"/>
          <w:lang w:eastAsia="hi-IN" w:bidi="hi-IN"/>
        </w:rPr>
      </w:pPr>
      <w:r w:rsidRPr="00E124E3">
        <w:rPr>
          <w:rFonts w:ascii="Calibri" w:eastAsia="Calibri" w:hAnsi="Calibri" w:cs="Calibri"/>
          <w:b/>
          <w:sz w:val="22"/>
          <w:szCs w:val="22"/>
        </w:rPr>
        <w:t>data publikacji zapytania:</w:t>
      </w:r>
      <w:r w:rsidR="008D2A16">
        <w:rPr>
          <w:rFonts w:ascii="Calibri" w:eastAsia="Calibri" w:hAnsi="Calibri" w:cs="Calibri"/>
          <w:b/>
          <w:sz w:val="22"/>
          <w:szCs w:val="22"/>
        </w:rPr>
        <w:t xml:space="preserve"> 09</w:t>
      </w:r>
      <w:r w:rsidR="00FD1E99" w:rsidRPr="00E124E3">
        <w:rPr>
          <w:rFonts w:ascii="Calibri" w:eastAsia="Calibri" w:hAnsi="Calibri" w:cs="Calibri"/>
          <w:b/>
          <w:sz w:val="22"/>
          <w:szCs w:val="22"/>
        </w:rPr>
        <w:t>.0</w:t>
      </w:r>
      <w:r w:rsidR="008B3B87">
        <w:rPr>
          <w:rFonts w:ascii="Calibri" w:eastAsia="Calibri" w:hAnsi="Calibri" w:cs="Calibri"/>
          <w:b/>
          <w:sz w:val="22"/>
          <w:szCs w:val="22"/>
        </w:rPr>
        <w:t>8</w:t>
      </w:r>
      <w:r w:rsidR="00FD1E99" w:rsidRPr="00E124E3">
        <w:rPr>
          <w:rFonts w:ascii="Calibri" w:eastAsia="Calibri" w:hAnsi="Calibri" w:cs="Calibri"/>
          <w:b/>
          <w:sz w:val="22"/>
          <w:szCs w:val="22"/>
        </w:rPr>
        <w:t>.2025r</w:t>
      </w:r>
      <w:r w:rsidR="001240CA" w:rsidRPr="00E124E3">
        <w:rPr>
          <w:rFonts w:ascii="Calibri" w:eastAsia="Calibri" w:hAnsi="Calibri" w:cs="Calibri"/>
          <w:b/>
          <w:sz w:val="22"/>
          <w:szCs w:val="22"/>
        </w:rPr>
        <w:t>.</w:t>
      </w:r>
    </w:p>
    <w:p w14:paraId="6A677439" w14:textId="3228D924" w:rsidR="00FD1E99" w:rsidRPr="00697884" w:rsidRDefault="00B93BE8" w:rsidP="00697884">
      <w:pPr>
        <w:autoSpaceDE w:val="0"/>
        <w:spacing w:after="7"/>
        <w:ind w:left="118" w:hanging="10"/>
        <w:jc w:val="both"/>
        <w:rPr>
          <w:rFonts w:ascii="Calibri" w:hAnsi="Calibri" w:cs="Calibri"/>
          <w:b/>
          <w:sz w:val="22"/>
          <w:szCs w:val="22"/>
        </w:rPr>
      </w:pPr>
      <w:r w:rsidRPr="00697884">
        <w:rPr>
          <w:rFonts w:ascii="Calibri" w:eastAsia="Arial" w:hAnsi="Calibri" w:cs="Calibri"/>
          <w:b/>
          <w:bCs/>
          <w:kern w:val="3"/>
          <w:sz w:val="22"/>
          <w:szCs w:val="22"/>
          <w:lang w:bidi="hi-IN"/>
        </w:rPr>
        <w:t xml:space="preserve">Fundacja </w:t>
      </w:r>
      <w:r w:rsidR="008B3B87">
        <w:rPr>
          <w:rFonts w:ascii="Calibri" w:eastAsia="Arial" w:hAnsi="Calibri" w:cs="Calibri"/>
          <w:b/>
          <w:bCs/>
          <w:kern w:val="3"/>
          <w:sz w:val="22"/>
          <w:szCs w:val="22"/>
          <w:lang w:bidi="hi-IN"/>
        </w:rPr>
        <w:t xml:space="preserve">SYNERGIUM </w:t>
      </w:r>
      <w:r w:rsidRPr="00697884">
        <w:rPr>
          <w:rFonts w:ascii="Calibri" w:eastAsia="Arial" w:hAnsi="Calibri" w:cs="Calibri"/>
          <w:b/>
          <w:bCs/>
          <w:kern w:val="3"/>
          <w:sz w:val="22"/>
          <w:szCs w:val="22"/>
          <w:lang w:bidi="hi-IN"/>
        </w:rPr>
        <w:t xml:space="preserve">stosując zasadę konkurencyjności, zaprasza do złożenia oferty w celu wyłonienia Wykonawcy </w:t>
      </w:r>
      <w:r w:rsidR="00697884" w:rsidRPr="00697884">
        <w:rPr>
          <w:rFonts w:ascii="Calibri" w:eastAsia="Arial" w:hAnsi="Calibri" w:cs="Calibri"/>
          <w:b/>
          <w:bCs/>
          <w:kern w:val="3"/>
          <w:sz w:val="22"/>
          <w:szCs w:val="22"/>
          <w:lang w:bidi="hi-IN"/>
        </w:rPr>
        <w:t xml:space="preserve">na </w:t>
      </w:r>
      <w:r w:rsidR="00697884" w:rsidRPr="00697884">
        <w:rPr>
          <w:rFonts w:ascii="Calibri" w:hAnsi="Calibri" w:cs="Calibri"/>
          <w:b/>
          <w:bCs/>
          <w:sz w:val="22"/>
          <w:szCs w:val="22"/>
        </w:rPr>
        <w:t xml:space="preserve">organizację wyjazdów warsztatowych dla </w:t>
      </w:r>
      <w:r w:rsidR="00697884" w:rsidRPr="00697884">
        <w:rPr>
          <w:rFonts w:ascii="Calibri" w:hAnsi="Calibri" w:cs="Calibri"/>
          <w:b/>
          <w:sz w:val="22"/>
          <w:szCs w:val="22"/>
        </w:rPr>
        <w:t xml:space="preserve">rodzin z dziećmi </w:t>
      </w:r>
      <w:r w:rsidR="00FD1E99" w:rsidRPr="00697884">
        <w:rPr>
          <w:rFonts w:ascii="Calibri" w:hAnsi="Calibri" w:cs="Calibri"/>
          <w:b/>
          <w:bCs/>
          <w:sz w:val="22"/>
          <w:szCs w:val="22"/>
        </w:rPr>
        <w:t xml:space="preserve">w ramach projektu  </w:t>
      </w:r>
      <w:r w:rsidR="00FD1E99" w:rsidRPr="00697884">
        <w:rPr>
          <w:rFonts w:ascii="Calibri" w:hAnsi="Calibri" w:cs="Calibri"/>
          <w:b/>
          <w:sz w:val="22"/>
          <w:szCs w:val="22"/>
        </w:rPr>
        <w:t>„</w:t>
      </w:r>
      <w:bookmarkStart w:id="0" w:name="_Hlk204970283"/>
      <w:r w:rsidR="008B3B87" w:rsidRPr="008B3B87">
        <w:rPr>
          <w:rFonts w:ascii="Calibri" w:hAnsi="Calibri" w:cs="Calibri"/>
          <w:b/>
          <w:sz w:val="22"/>
          <w:szCs w:val="22"/>
        </w:rPr>
        <w:t>Kapitał</w:t>
      </w:r>
      <w:r w:rsidR="008B3B87">
        <w:rPr>
          <w:rFonts w:ascii="Calibri" w:hAnsi="Calibri" w:cs="Calibri"/>
          <w:b/>
          <w:sz w:val="22"/>
          <w:szCs w:val="22"/>
        </w:rPr>
        <w:t xml:space="preserve"> </w:t>
      </w:r>
      <w:r w:rsidR="008B3B87" w:rsidRPr="008B3B87">
        <w:rPr>
          <w:rFonts w:ascii="Calibri" w:hAnsi="Calibri" w:cs="Calibri"/>
          <w:b/>
          <w:sz w:val="22"/>
          <w:szCs w:val="22"/>
        </w:rPr>
        <w:t>Społeczny</w:t>
      </w:r>
      <w:r w:rsidR="008B3B87">
        <w:rPr>
          <w:rFonts w:ascii="Calibri" w:hAnsi="Calibri" w:cs="Calibri"/>
          <w:b/>
          <w:sz w:val="22"/>
          <w:szCs w:val="22"/>
        </w:rPr>
        <w:t xml:space="preserve"> </w:t>
      </w:r>
      <w:r w:rsidR="008B3B87" w:rsidRPr="008B3B87">
        <w:rPr>
          <w:rFonts w:ascii="Calibri" w:hAnsi="Calibri" w:cs="Calibri"/>
          <w:b/>
          <w:sz w:val="22"/>
          <w:szCs w:val="22"/>
        </w:rPr>
        <w:t>Rodzin</w:t>
      </w:r>
      <w:r w:rsidR="008B3B87">
        <w:rPr>
          <w:rFonts w:ascii="Calibri" w:hAnsi="Calibri" w:cs="Calibri"/>
          <w:b/>
          <w:sz w:val="22"/>
          <w:szCs w:val="22"/>
        </w:rPr>
        <w:t xml:space="preserve"> </w:t>
      </w:r>
      <w:r w:rsidR="008B3B87" w:rsidRPr="008B3B87">
        <w:rPr>
          <w:rFonts w:ascii="Calibri" w:hAnsi="Calibri" w:cs="Calibri"/>
          <w:b/>
          <w:sz w:val="22"/>
          <w:szCs w:val="22"/>
        </w:rPr>
        <w:t>w</w:t>
      </w:r>
      <w:r w:rsidR="008B3B87">
        <w:rPr>
          <w:rFonts w:ascii="Calibri" w:hAnsi="Calibri" w:cs="Calibri"/>
          <w:b/>
          <w:sz w:val="22"/>
          <w:szCs w:val="22"/>
        </w:rPr>
        <w:t xml:space="preserve"> </w:t>
      </w:r>
      <w:r w:rsidR="008B3B87" w:rsidRPr="008B3B87">
        <w:rPr>
          <w:rFonts w:ascii="Calibri" w:hAnsi="Calibri" w:cs="Calibri"/>
          <w:b/>
          <w:sz w:val="22"/>
          <w:szCs w:val="22"/>
        </w:rPr>
        <w:t>Gminie</w:t>
      </w:r>
      <w:r w:rsidR="008B3B87">
        <w:rPr>
          <w:rFonts w:ascii="Calibri" w:hAnsi="Calibri" w:cs="Calibri"/>
          <w:b/>
          <w:sz w:val="22"/>
          <w:szCs w:val="22"/>
        </w:rPr>
        <w:t xml:space="preserve"> </w:t>
      </w:r>
      <w:r w:rsidR="008B3B87" w:rsidRPr="008B3B87">
        <w:rPr>
          <w:rFonts w:ascii="Calibri" w:hAnsi="Calibri" w:cs="Calibri"/>
          <w:b/>
          <w:sz w:val="22"/>
          <w:szCs w:val="22"/>
        </w:rPr>
        <w:t>Nałęczów</w:t>
      </w:r>
      <w:bookmarkEnd w:id="0"/>
      <w:r w:rsidR="00FD1E99" w:rsidRPr="00697884">
        <w:rPr>
          <w:rFonts w:ascii="Calibri" w:hAnsi="Calibri" w:cs="Calibri"/>
          <w:b/>
          <w:sz w:val="22"/>
          <w:szCs w:val="22"/>
        </w:rPr>
        <w:t xml:space="preserve">” nr </w:t>
      </w:r>
      <w:r w:rsidR="00E124E3" w:rsidRPr="00697884">
        <w:rPr>
          <w:rStyle w:val="mat-tooltip-trigger"/>
          <w:rFonts w:ascii="Calibri" w:hAnsi="Calibri" w:cs="Calibri"/>
          <w:b/>
          <w:sz w:val="22"/>
          <w:szCs w:val="22"/>
        </w:rPr>
        <w:t>FERS.05.01-IZ.00-00</w:t>
      </w:r>
      <w:r w:rsidR="008B3B87">
        <w:rPr>
          <w:rStyle w:val="mat-tooltip-trigger"/>
          <w:rFonts w:ascii="Calibri" w:hAnsi="Calibri" w:cs="Calibri"/>
          <w:b/>
          <w:sz w:val="22"/>
          <w:szCs w:val="22"/>
        </w:rPr>
        <w:t>69</w:t>
      </w:r>
      <w:r w:rsidR="00E124E3" w:rsidRPr="00697884">
        <w:rPr>
          <w:rStyle w:val="mat-tooltip-trigger"/>
          <w:rFonts w:ascii="Calibri" w:hAnsi="Calibri" w:cs="Calibri"/>
          <w:b/>
          <w:sz w:val="22"/>
          <w:szCs w:val="22"/>
        </w:rPr>
        <w:t xml:space="preserve">/24 </w:t>
      </w:r>
      <w:r w:rsidR="00FD1E99" w:rsidRPr="00697884">
        <w:rPr>
          <w:rFonts w:ascii="Calibri" w:hAnsi="Calibri" w:cs="Calibri"/>
          <w:b/>
          <w:sz w:val="22"/>
          <w:szCs w:val="22"/>
        </w:rPr>
        <w:t>w ramach programu Fundusze Europejskie dla Rozwoju Społecznego 2021-2027 współfinansowanego ze  środków Europejskiego Funduszu Społecznego Plus</w:t>
      </w:r>
      <w:r w:rsidR="003703AF" w:rsidRPr="00697884">
        <w:rPr>
          <w:rFonts w:ascii="Calibri" w:hAnsi="Calibri" w:cs="Calibri"/>
          <w:b/>
          <w:sz w:val="22"/>
          <w:szCs w:val="22"/>
        </w:rPr>
        <w:t>.</w:t>
      </w:r>
      <w:r w:rsidR="00FD1E99" w:rsidRPr="00697884">
        <w:rPr>
          <w:rFonts w:ascii="Calibri" w:hAnsi="Calibri" w:cs="Calibri"/>
          <w:b/>
          <w:sz w:val="22"/>
          <w:szCs w:val="22"/>
        </w:rPr>
        <w:t xml:space="preserve"> </w:t>
      </w:r>
    </w:p>
    <w:p w14:paraId="1DE2A15A" w14:textId="77777777" w:rsidR="003703AF" w:rsidRPr="00E124E3" w:rsidRDefault="003703AF" w:rsidP="007E13CB">
      <w:pPr>
        <w:jc w:val="both"/>
        <w:rPr>
          <w:rFonts w:ascii="Calibri" w:hAnsi="Calibri" w:cs="Calibri"/>
          <w:bCs/>
          <w:sz w:val="22"/>
          <w:szCs w:val="22"/>
        </w:rPr>
      </w:pPr>
    </w:p>
    <w:p w14:paraId="1A54A9BA" w14:textId="46AB1BC3" w:rsidR="003703AF" w:rsidRPr="00E124E3" w:rsidRDefault="003703AF" w:rsidP="003703AF">
      <w:pPr>
        <w:autoSpaceDE w:val="0"/>
        <w:spacing w:after="7"/>
        <w:ind w:left="118" w:hanging="10"/>
        <w:jc w:val="center"/>
        <w:rPr>
          <w:rFonts w:ascii="Calibri" w:hAnsi="Calibri" w:cs="Calibri"/>
          <w:b/>
          <w:sz w:val="22"/>
          <w:szCs w:val="22"/>
        </w:rPr>
      </w:pPr>
      <w:bookmarkStart w:id="1" w:name="_Hlk190667930"/>
      <w:r w:rsidRPr="00E124E3">
        <w:rPr>
          <w:rFonts w:ascii="Calibri" w:hAnsi="Calibri" w:cs="Calibri"/>
          <w:b/>
          <w:bCs/>
          <w:sz w:val="22"/>
          <w:szCs w:val="22"/>
        </w:rPr>
        <w:t>Przedmiotem zamówienia jest organizacja wyjazd</w:t>
      </w:r>
      <w:r w:rsidR="008B3B87">
        <w:rPr>
          <w:rFonts w:ascii="Calibri" w:hAnsi="Calibri" w:cs="Calibri"/>
          <w:b/>
          <w:bCs/>
          <w:sz w:val="22"/>
          <w:szCs w:val="22"/>
        </w:rPr>
        <w:t>u</w:t>
      </w:r>
      <w:r w:rsidRPr="00E124E3">
        <w:rPr>
          <w:rFonts w:ascii="Calibri" w:hAnsi="Calibri" w:cs="Calibri"/>
          <w:b/>
          <w:bCs/>
          <w:sz w:val="22"/>
          <w:szCs w:val="22"/>
        </w:rPr>
        <w:t xml:space="preserve"> warsztatow</w:t>
      </w:r>
      <w:r w:rsidR="008B3B87">
        <w:rPr>
          <w:rFonts w:ascii="Calibri" w:hAnsi="Calibri" w:cs="Calibri"/>
          <w:b/>
          <w:bCs/>
          <w:sz w:val="22"/>
          <w:szCs w:val="22"/>
        </w:rPr>
        <w:t>ego</w:t>
      </w:r>
      <w:r w:rsidRPr="00E124E3">
        <w:rPr>
          <w:rFonts w:ascii="Calibri" w:hAnsi="Calibri" w:cs="Calibri"/>
          <w:b/>
          <w:bCs/>
          <w:sz w:val="22"/>
          <w:szCs w:val="22"/>
        </w:rPr>
        <w:br/>
        <w:t xml:space="preserve">dla </w:t>
      </w:r>
      <w:r w:rsidR="008B3B87">
        <w:rPr>
          <w:rFonts w:ascii="Calibri" w:hAnsi="Calibri" w:cs="Calibri"/>
          <w:b/>
          <w:sz w:val="22"/>
          <w:szCs w:val="22"/>
        </w:rPr>
        <w:t>20</w:t>
      </w:r>
      <w:r w:rsidRPr="00E124E3">
        <w:rPr>
          <w:rFonts w:ascii="Calibri" w:hAnsi="Calibri" w:cs="Calibri"/>
          <w:b/>
          <w:sz w:val="22"/>
          <w:szCs w:val="22"/>
        </w:rPr>
        <w:t xml:space="preserve"> rodzin z dziećmi</w:t>
      </w:r>
    </w:p>
    <w:bookmarkEnd w:id="1"/>
    <w:p w14:paraId="3D00089B" w14:textId="77777777" w:rsidR="003703AF" w:rsidRPr="00E124E3" w:rsidRDefault="003703AF" w:rsidP="003703AF">
      <w:pPr>
        <w:autoSpaceDE w:val="0"/>
        <w:rPr>
          <w:rFonts w:ascii="Calibri" w:hAnsi="Calibri" w:cs="Calibri"/>
          <w:b/>
          <w:bCs/>
          <w:sz w:val="22"/>
          <w:szCs w:val="22"/>
        </w:rPr>
      </w:pPr>
    </w:p>
    <w:p w14:paraId="4556F973" w14:textId="77777777" w:rsidR="003703AF" w:rsidRPr="00E124E3" w:rsidRDefault="003703AF" w:rsidP="003703AF">
      <w:pPr>
        <w:jc w:val="both"/>
        <w:rPr>
          <w:rFonts w:ascii="Calibri" w:hAnsi="Calibri" w:cs="Calibri"/>
          <w:sz w:val="22"/>
          <w:szCs w:val="22"/>
        </w:rPr>
      </w:pPr>
      <w:r w:rsidRPr="00E124E3">
        <w:rPr>
          <w:rFonts w:ascii="Calibri" w:hAnsi="Calibri" w:cs="Calibri"/>
          <w:sz w:val="22"/>
          <w:szCs w:val="22"/>
        </w:rPr>
        <w:t xml:space="preserve">Przedmiot zamówienia jest współfinansowany ze środków Unii Europejskiej w ramach Fundusz Europejskich dla Rozwoju Społecznego Działanie: 5.1 Innowacje społeczne (Innowacyjne działania społeczne) i realizuje cel szczegółowy EFS+ „Wspieranie integracji społecznej osób zagrożonych ubóstwem lub wykluczeniem społecznym, w tym osób najbardziej potrzebujących i dzieci” </w:t>
      </w:r>
    </w:p>
    <w:p w14:paraId="34AC9422" w14:textId="77777777" w:rsidR="003703AF" w:rsidRPr="00E124E3" w:rsidRDefault="003703AF" w:rsidP="003703AF">
      <w:pPr>
        <w:jc w:val="both"/>
        <w:rPr>
          <w:rFonts w:ascii="Calibri" w:hAnsi="Calibri" w:cs="Calibri"/>
          <w:sz w:val="22"/>
          <w:szCs w:val="22"/>
        </w:rPr>
      </w:pPr>
      <w:bookmarkStart w:id="2" w:name="_Hlk193867345"/>
      <w:r w:rsidRPr="00E124E3">
        <w:rPr>
          <w:rFonts w:ascii="Calibri" w:hAnsi="Calibri" w:cs="Calibri"/>
          <w:sz w:val="22"/>
          <w:szCs w:val="22"/>
        </w:rPr>
        <w:t>Priorytet: V Programu Fundusze Europejskie dla Rozwoju Społecznego „Innowacje społeczne (innowacyjne działania społeczne)”</w:t>
      </w:r>
    </w:p>
    <w:bookmarkEnd w:id="2"/>
    <w:p w14:paraId="5BBBB0A5" w14:textId="77777777" w:rsidR="003703AF" w:rsidRPr="00E124E3" w:rsidRDefault="003703AF" w:rsidP="003703AF">
      <w:pPr>
        <w:jc w:val="both"/>
        <w:rPr>
          <w:rFonts w:ascii="Calibri" w:hAnsi="Calibri" w:cs="Calibri"/>
          <w:bCs/>
          <w:sz w:val="22"/>
          <w:szCs w:val="22"/>
        </w:rPr>
      </w:pPr>
      <w:r w:rsidRPr="00E124E3">
        <w:rPr>
          <w:rFonts w:ascii="Calibri" w:hAnsi="Calibri" w:cs="Calibri"/>
          <w:sz w:val="22"/>
          <w:szCs w:val="22"/>
        </w:rPr>
        <w:t xml:space="preserve">Nabór nr: </w:t>
      </w:r>
      <w:bookmarkStart w:id="3" w:name="_Hlk193867310"/>
      <w:r w:rsidRPr="00E124E3">
        <w:rPr>
          <w:rFonts w:ascii="Calibri" w:hAnsi="Calibri" w:cs="Calibri"/>
          <w:sz w:val="22"/>
          <w:szCs w:val="22"/>
        </w:rPr>
        <w:t xml:space="preserve">FERS.05.01-IZ.00-002/24                                                        </w:t>
      </w:r>
      <w:bookmarkEnd w:id="3"/>
      <w:r w:rsidRPr="00E124E3">
        <w:rPr>
          <w:rFonts w:ascii="Calibri" w:hAnsi="Calibri" w:cs="Calibri"/>
          <w:color w:val="FF0000"/>
          <w:sz w:val="22"/>
          <w:szCs w:val="22"/>
        </w:rPr>
        <w:tab/>
      </w:r>
      <w:r w:rsidRPr="00E124E3">
        <w:rPr>
          <w:rFonts w:ascii="Calibri" w:hAnsi="Calibri" w:cs="Calibri"/>
          <w:color w:val="FF0000"/>
          <w:sz w:val="22"/>
          <w:szCs w:val="22"/>
        </w:rPr>
        <w:tab/>
      </w:r>
    </w:p>
    <w:p w14:paraId="4A74910B" w14:textId="77777777" w:rsidR="00C209DF" w:rsidRPr="00E124E3" w:rsidRDefault="00C209DF" w:rsidP="005D2934">
      <w:pPr>
        <w:suppressAutoHyphens w:val="0"/>
        <w:autoSpaceDE w:val="0"/>
        <w:autoSpaceDN w:val="0"/>
        <w:adjustRightInd w:val="0"/>
        <w:jc w:val="both"/>
        <w:rPr>
          <w:rFonts w:ascii="Calibri" w:eastAsia="Arial" w:hAnsi="Calibri" w:cs="Calibri"/>
          <w:bCs/>
          <w:kern w:val="3"/>
          <w:sz w:val="22"/>
          <w:szCs w:val="22"/>
          <w:lang w:bidi="hi-IN"/>
        </w:rPr>
      </w:pPr>
    </w:p>
    <w:p w14:paraId="74ED2A6F" w14:textId="77777777" w:rsidR="003112FC" w:rsidRPr="00E124E3" w:rsidRDefault="003112FC" w:rsidP="003112FC">
      <w:pPr>
        <w:suppressAutoHyphens w:val="0"/>
        <w:autoSpaceDE w:val="0"/>
        <w:autoSpaceDN w:val="0"/>
        <w:adjustRightInd w:val="0"/>
        <w:rPr>
          <w:rFonts w:ascii="Calibri" w:hAnsi="Calibri" w:cs="Calibri"/>
          <w:sz w:val="22"/>
          <w:szCs w:val="22"/>
        </w:rPr>
      </w:pPr>
    </w:p>
    <w:p w14:paraId="4981E38D" w14:textId="77777777" w:rsidR="00C209DF" w:rsidRPr="00E124E3" w:rsidRDefault="006D15BB" w:rsidP="009A3138">
      <w:pPr>
        <w:pStyle w:val="Akapitzlist"/>
        <w:numPr>
          <w:ilvl w:val="0"/>
          <w:numId w:val="6"/>
        </w:numPr>
        <w:suppressAutoHyphens w:val="0"/>
        <w:autoSpaceDE w:val="0"/>
        <w:spacing w:line="259" w:lineRule="auto"/>
        <w:contextualSpacing/>
        <w:jc w:val="both"/>
        <w:rPr>
          <w:b/>
        </w:rPr>
      </w:pPr>
      <w:r w:rsidRPr="00E124E3">
        <w:rPr>
          <w:b/>
        </w:rPr>
        <w:t>NAZWA I ADRES ZAMAWIAJĄCEGO</w:t>
      </w:r>
    </w:p>
    <w:p w14:paraId="17038266" w14:textId="19D07B15" w:rsidR="00C209DF" w:rsidRPr="00E124E3" w:rsidRDefault="00C209DF" w:rsidP="00C209DF">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 xml:space="preserve">Fundacja </w:t>
      </w:r>
      <w:r w:rsidR="008B3B87">
        <w:rPr>
          <w:rFonts w:ascii="Calibri" w:hAnsi="Calibri" w:cs="Calibri"/>
          <w:color w:val="000000"/>
          <w:sz w:val="22"/>
          <w:szCs w:val="22"/>
        </w:rPr>
        <w:t>SYNERIUM</w:t>
      </w:r>
    </w:p>
    <w:p w14:paraId="7CAE454A" w14:textId="0F9A42D0" w:rsidR="00C209DF" w:rsidRPr="00E124E3" w:rsidRDefault="00C209DF" w:rsidP="00C209DF">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 xml:space="preserve">ul. </w:t>
      </w:r>
      <w:r w:rsidR="008B3B87">
        <w:rPr>
          <w:rFonts w:ascii="Calibri" w:hAnsi="Calibri" w:cs="Calibri"/>
          <w:color w:val="000000"/>
          <w:sz w:val="22"/>
          <w:szCs w:val="22"/>
        </w:rPr>
        <w:t>Ignacego Daszyńskiego 19/76</w:t>
      </w:r>
    </w:p>
    <w:p w14:paraId="44A5179A" w14:textId="69563B4B" w:rsidR="00C209DF" w:rsidRPr="00E124E3" w:rsidRDefault="00C209DF" w:rsidP="00C209DF">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20-</w:t>
      </w:r>
      <w:r w:rsidR="008B3B87">
        <w:rPr>
          <w:rFonts w:ascii="Calibri" w:hAnsi="Calibri" w:cs="Calibri"/>
          <w:color w:val="000000"/>
          <w:sz w:val="22"/>
          <w:szCs w:val="22"/>
        </w:rPr>
        <w:t>250</w:t>
      </w:r>
      <w:r w:rsidRPr="00E124E3">
        <w:rPr>
          <w:rFonts w:ascii="Calibri" w:hAnsi="Calibri" w:cs="Calibri"/>
          <w:color w:val="000000"/>
          <w:sz w:val="22"/>
          <w:szCs w:val="22"/>
        </w:rPr>
        <w:t xml:space="preserve"> Lublin </w:t>
      </w:r>
    </w:p>
    <w:p w14:paraId="0C874232" w14:textId="6D436A34" w:rsidR="00C209DF" w:rsidRDefault="00C209DF" w:rsidP="00C209DF">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 xml:space="preserve">NIP: </w:t>
      </w:r>
      <w:r w:rsidR="008B3B87">
        <w:rPr>
          <w:rFonts w:ascii="Calibri" w:hAnsi="Calibri" w:cs="Calibri"/>
          <w:color w:val="000000"/>
          <w:sz w:val="22"/>
          <w:szCs w:val="22"/>
        </w:rPr>
        <w:t>946 268 23 52</w:t>
      </w:r>
    </w:p>
    <w:p w14:paraId="28C8D351" w14:textId="7040CC43" w:rsidR="008B3B87" w:rsidRDefault="008B3B87" w:rsidP="00C209DF">
      <w:pPr>
        <w:autoSpaceDE w:val="0"/>
        <w:autoSpaceDN w:val="0"/>
        <w:adjustRightInd w:val="0"/>
        <w:ind w:left="708"/>
        <w:rPr>
          <w:rFonts w:ascii="Calibri" w:hAnsi="Calibri" w:cs="Calibri"/>
          <w:color w:val="000000"/>
          <w:sz w:val="22"/>
          <w:szCs w:val="22"/>
        </w:rPr>
      </w:pPr>
      <w:r>
        <w:rPr>
          <w:rFonts w:ascii="Calibri" w:hAnsi="Calibri" w:cs="Calibri"/>
          <w:color w:val="000000"/>
          <w:sz w:val="22"/>
          <w:szCs w:val="22"/>
        </w:rPr>
        <w:t>Tel.: 81 473 53 88</w:t>
      </w:r>
    </w:p>
    <w:p w14:paraId="14ADE975" w14:textId="0783C5D1" w:rsidR="008B3B87" w:rsidRDefault="008B3B87" w:rsidP="00C209DF">
      <w:pPr>
        <w:autoSpaceDE w:val="0"/>
        <w:autoSpaceDN w:val="0"/>
        <w:adjustRightInd w:val="0"/>
        <w:ind w:left="708"/>
        <w:rPr>
          <w:rFonts w:ascii="Calibri" w:hAnsi="Calibri" w:cs="Calibri"/>
          <w:color w:val="000000"/>
          <w:sz w:val="22"/>
          <w:szCs w:val="22"/>
        </w:rPr>
      </w:pPr>
      <w:r w:rsidRPr="008B3B87">
        <w:rPr>
          <w:rFonts w:ascii="Calibri" w:hAnsi="Calibri" w:cs="Calibri"/>
          <w:color w:val="000000"/>
          <w:sz w:val="22"/>
          <w:szCs w:val="22"/>
        </w:rPr>
        <w:t xml:space="preserve">e-mail: </w:t>
      </w:r>
      <w:hyperlink r:id="rId8" w:history="1">
        <w:r w:rsidRPr="006129BB">
          <w:rPr>
            <w:rStyle w:val="Hipercze"/>
            <w:rFonts w:ascii="Calibri" w:hAnsi="Calibri" w:cs="Calibri"/>
            <w:sz w:val="22"/>
            <w:szCs w:val="22"/>
          </w:rPr>
          <w:t>fundacja.synergium@gmail.com</w:t>
        </w:r>
      </w:hyperlink>
      <w:r w:rsidRPr="008B3B87">
        <w:rPr>
          <w:rFonts w:ascii="Calibri" w:hAnsi="Calibri" w:cs="Calibri"/>
          <w:color w:val="000000"/>
          <w:sz w:val="22"/>
          <w:szCs w:val="22"/>
        </w:rPr>
        <w:t xml:space="preserve"> </w:t>
      </w:r>
    </w:p>
    <w:p w14:paraId="0AF15A40" w14:textId="01F7A627" w:rsidR="008B3B87" w:rsidRPr="00E124E3" w:rsidRDefault="008B3B87" w:rsidP="00C209DF">
      <w:pPr>
        <w:autoSpaceDE w:val="0"/>
        <w:autoSpaceDN w:val="0"/>
        <w:adjustRightInd w:val="0"/>
        <w:ind w:left="708"/>
        <w:rPr>
          <w:rFonts w:ascii="Calibri" w:hAnsi="Calibri" w:cs="Calibri"/>
          <w:color w:val="000000"/>
          <w:sz w:val="22"/>
          <w:szCs w:val="22"/>
        </w:rPr>
      </w:pPr>
      <w:r w:rsidRPr="008B3B87">
        <w:rPr>
          <w:rFonts w:ascii="Calibri" w:hAnsi="Calibri" w:cs="Calibri"/>
          <w:color w:val="000000"/>
          <w:sz w:val="22"/>
          <w:szCs w:val="22"/>
        </w:rPr>
        <w:t>www. fundacjasynergium.pl</w:t>
      </w:r>
    </w:p>
    <w:p w14:paraId="689BBBBC" w14:textId="4225A940" w:rsidR="00C209DF" w:rsidRPr="008B3B87" w:rsidRDefault="00C209DF" w:rsidP="008B3B87">
      <w:pPr>
        <w:autoSpaceDE w:val="0"/>
        <w:autoSpaceDN w:val="0"/>
        <w:adjustRightInd w:val="0"/>
        <w:ind w:left="708"/>
        <w:rPr>
          <w:rFonts w:ascii="Calibri" w:hAnsi="Calibri" w:cs="Calibri"/>
          <w:color w:val="000000"/>
          <w:sz w:val="22"/>
          <w:szCs w:val="22"/>
        </w:rPr>
      </w:pPr>
      <w:r w:rsidRPr="00E124E3">
        <w:rPr>
          <w:rFonts w:ascii="Calibri" w:hAnsi="Calibri" w:cs="Calibri"/>
          <w:color w:val="000000"/>
          <w:sz w:val="22"/>
          <w:szCs w:val="22"/>
        </w:rPr>
        <w:t xml:space="preserve"> </w:t>
      </w:r>
    </w:p>
    <w:p w14:paraId="397E0492" w14:textId="77777777" w:rsidR="00C209DF" w:rsidRPr="00E124E3" w:rsidRDefault="006D15BB" w:rsidP="009A3138">
      <w:pPr>
        <w:pStyle w:val="Akapitzlist"/>
        <w:numPr>
          <w:ilvl w:val="0"/>
          <w:numId w:val="6"/>
        </w:numPr>
        <w:suppressAutoHyphens w:val="0"/>
        <w:autoSpaceDE w:val="0"/>
        <w:spacing w:line="259" w:lineRule="auto"/>
        <w:ind w:left="142" w:firstLine="851"/>
        <w:contextualSpacing/>
        <w:jc w:val="both"/>
        <w:rPr>
          <w:b/>
        </w:rPr>
      </w:pPr>
      <w:r w:rsidRPr="00E124E3">
        <w:rPr>
          <w:b/>
        </w:rPr>
        <w:t>TRYB UDZIELANIA ZAMÓWIENIA</w:t>
      </w:r>
    </w:p>
    <w:p w14:paraId="328236BF" w14:textId="6852FE05" w:rsidR="00FD1E99" w:rsidRPr="00E124E3" w:rsidRDefault="00FD1E99" w:rsidP="00FD1E99">
      <w:pPr>
        <w:jc w:val="both"/>
        <w:rPr>
          <w:rFonts w:ascii="Calibri" w:hAnsi="Calibri" w:cs="Calibri"/>
          <w:sz w:val="22"/>
          <w:szCs w:val="22"/>
        </w:rPr>
      </w:pPr>
      <w:r w:rsidRPr="00E124E3">
        <w:rPr>
          <w:rFonts w:ascii="Calibri" w:hAnsi="Calibri" w:cs="Calibri"/>
          <w:sz w:val="22"/>
          <w:szCs w:val="22"/>
        </w:rPr>
        <w:t>Zamówienie udzielane jest w trybie postępowania ofertowego, zgodnie z zasadą konkurencyjności określoną w Wytycznych dotyczące kwalifikowalności wydatków na lata 2021-2027.</w:t>
      </w:r>
      <w:r w:rsidR="008B3B87">
        <w:rPr>
          <w:rFonts w:ascii="Calibri" w:hAnsi="Calibri" w:cs="Calibri"/>
          <w:sz w:val="22"/>
          <w:szCs w:val="22"/>
        </w:rPr>
        <w:t xml:space="preserve"> </w:t>
      </w:r>
      <w:r w:rsidR="008B3B87" w:rsidRPr="008B3B87">
        <w:rPr>
          <w:rFonts w:ascii="Calibri" w:hAnsi="Calibri" w:cs="Calibri"/>
          <w:sz w:val="22"/>
          <w:szCs w:val="22"/>
        </w:rPr>
        <w:t>Postępowanie prowadzone jest w trybie zapytania ofertowego z zachowaniem zasady konkurencyjności i zasad określonych w przepisach powszechnie obowiązujących, w sposób zapewniający przejrzystość oraz zachowanie uczciwej konkurencji i równego traktowania Wykonawców. Do niniejszego zapytania ofertowego nie stosuje się Ustawy z dnia 11 września 2019 r. Prawo Zamówień Publicznych (Dz. U. z 2023r. poz. 1605, 1720). Po złożeniu ofert i ich weryfikacji przez Zamawiającego, Wykonawca zostanie wybrany w wyniku oceny ofert dokonanej zgodnie z przyjętymi w niniejszym zapytaniu kryteriami oceny.</w:t>
      </w:r>
    </w:p>
    <w:p w14:paraId="487B11D5" w14:textId="77777777" w:rsidR="00C209DF" w:rsidRPr="00E124E3" w:rsidRDefault="00C209DF" w:rsidP="00C209DF">
      <w:pPr>
        <w:widowControl w:val="0"/>
        <w:spacing w:before="1"/>
        <w:ind w:right="118"/>
        <w:jc w:val="both"/>
        <w:textAlignment w:val="baseline"/>
        <w:rPr>
          <w:rFonts w:ascii="Calibri" w:eastAsia="Calibri" w:hAnsi="Calibri" w:cs="Calibri"/>
          <w:b/>
          <w:sz w:val="22"/>
          <w:szCs w:val="22"/>
        </w:rPr>
      </w:pPr>
    </w:p>
    <w:p w14:paraId="14184DF8" w14:textId="160897FD" w:rsidR="0012362F" w:rsidRPr="00AC59A9" w:rsidRDefault="007D3BB7" w:rsidP="00AC59A9">
      <w:pPr>
        <w:pStyle w:val="Akapitzlist"/>
        <w:numPr>
          <w:ilvl w:val="0"/>
          <w:numId w:val="6"/>
        </w:numPr>
        <w:suppressAutoHyphens w:val="0"/>
        <w:autoSpaceDE w:val="0"/>
        <w:spacing w:line="259" w:lineRule="auto"/>
        <w:ind w:left="142" w:firstLine="851"/>
        <w:contextualSpacing/>
        <w:jc w:val="both"/>
        <w:rPr>
          <w:b/>
        </w:rPr>
      </w:pPr>
      <w:r w:rsidRPr="00E124E3">
        <w:rPr>
          <w:b/>
        </w:rPr>
        <w:t>OPIS PRZEDMIOTU ZAPYTANIA OFERTOWEGO</w:t>
      </w:r>
    </w:p>
    <w:p w14:paraId="0373D3BA" w14:textId="77777777" w:rsidR="0012362F" w:rsidRPr="00230FF2" w:rsidRDefault="0012362F" w:rsidP="0012362F">
      <w:pPr>
        <w:numPr>
          <w:ilvl w:val="0"/>
          <w:numId w:val="29"/>
        </w:numPr>
        <w:jc w:val="both"/>
        <w:rPr>
          <w:rFonts w:ascii="Calibri" w:hAnsi="Calibri" w:cs="Calibri"/>
          <w:sz w:val="22"/>
          <w:szCs w:val="22"/>
        </w:rPr>
      </w:pPr>
      <w:r w:rsidRPr="00230FF2">
        <w:rPr>
          <w:rFonts w:ascii="Calibri" w:hAnsi="Calibri" w:cs="Calibri"/>
          <w:sz w:val="22"/>
          <w:szCs w:val="22"/>
        </w:rPr>
        <w:t>Nazwa usługi:</w:t>
      </w:r>
    </w:p>
    <w:p w14:paraId="0D8E35A1" w14:textId="2B7B6968" w:rsidR="0012362F" w:rsidRPr="00230FF2" w:rsidRDefault="0012362F" w:rsidP="002F37C3">
      <w:pPr>
        <w:ind w:left="720"/>
        <w:jc w:val="both"/>
        <w:rPr>
          <w:rFonts w:ascii="Calibri" w:hAnsi="Calibri" w:cs="Calibri"/>
          <w:sz w:val="22"/>
          <w:szCs w:val="22"/>
        </w:rPr>
      </w:pPr>
      <w:r w:rsidRPr="00230FF2">
        <w:rPr>
          <w:rFonts w:ascii="Calibri" w:hAnsi="Calibri" w:cs="Calibri"/>
          <w:sz w:val="22"/>
          <w:szCs w:val="22"/>
        </w:rPr>
        <w:t>Organizacja wyjazd</w:t>
      </w:r>
      <w:r w:rsidR="008B3B87">
        <w:rPr>
          <w:rFonts w:ascii="Calibri" w:hAnsi="Calibri" w:cs="Calibri"/>
          <w:sz w:val="22"/>
          <w:szCs w:val="22"/>
        </w:rPr>
        <w:t>u</w:t>
      </w:r>
      <w:r w:rsidRPr="00230FF2">
        <w:rPr>
          <w:rFonts w:ascii="Calibri" w:hAnsi="Calibri" w:cs="Calibri"/>
          <w:sz w:val="22"/>
          <w:szCs w:val="22"/>
        </w:rPr>
        <w:t xml:space="preserve"> warsztatow</w:t>
      </w:r>
      <w:r w:rsidR="008B3B87">
        <w:rPr>
          <w:rFonts w:ascii="Calibri" w:hAnsi="Calibri" w:cs="Calibri"/>
          <w:sz w:val="22"/>
          <w:szCs w:val="22"/>
        </w:rPr>
        <w:t>ego</w:t>
      </w:r>
      <w:r w:rsidRPr="00230FF2">
        <w:rPr>
          <w:rFonts w:ascii="Calibri" w:hAnsi="Calibri" w:cs="Calibri"/>
          <w:sz w:val="22"/>
          <w:szCs w:val="22"/>
        </w:rPr>
        <w:t xml:space="preserve"> dla </w:t>
      </w:r>
      <w:r w:rsidR="008B3B87">
        <w:rPr>
          <w:rFonts w:ascii="Calibri" w:hAnsi="Calibri" w:cs="Calibri"/>
          <w:sz w:val="22"/>
          <w:szCs w:val="22"/>
        </w:rPr>
        <w:t>20</w:t>
      </w:r>
      <w:r w:rsidRPr="00230FF2">
        <w:rPr>
          <w:rFonts w:ascii="Calibri" w:hAnsi="Calibri" w:cs="Calibri"/>
          <w:sz w:val="22"/>
          <w:szCs w:val="22"/>
        </w:rPr>
        <w:t xml:space="preserve"> rodzin z dziećmi, w tym </w:t>
      </w:r>
      <w:r w:rsidR="00B27AEB">
        <w:rPr>
          <w:rFonts w:ascii="Calibri" w:hAnsi="Calibri" w:cs="Calibri"/>
          <w:sz w:val="22"/>
          <w:szCs w:val="22"/>
        </w:rPr>
        <w:t>30</w:t>
      </w:r>
      <w:r w:rsidRPr="00230FF2">
        <w:rPr>
          <w:rFonts w:ascii="Calibri" w:hAnsi="Calibri" w:cs="Calibri"/>
          <w:sz w:val="22"/>
          <w:szCs w:val="22"/>
        </w:rPr>
        <w:t xml:space="preserve"> osób dorosłych i </w:t>
      </w:r>
      <w:r w:rsidR="00B27AEB">
        <w:rPr>
          <w:rFonts w:ascii="Calibri" w:hAnsi="Calibri" w:cs="Calibri"/>
          <w:sz w:val="22"/>
          <w:szCs w:val="22"/>
        </w:rPr>
        <w:t>46</w:t>
      </w:r>
      <w:r w:rsidRPr="00230FF2">
        <w:rPr>
          <w:rFonts w:ascii="Calibri" w:hAnsi="Calibri" w:cs="Calibri"/>
          <w:sz w:val="22"/>
          <w:szCs w:val="22"/>
        </w:rPr>
        <w:t xml:space="preserve"> dzieci (od 0 do 18 roku życia).  Warsztaty  o tytule „Poznajmy się jako osoby niepowtarzalne i wyjątkowe” zorganizowane są w ramach projektu pn.: "</w:t>
      </w:r>
      <w:r w:rsidR="00B27AEB" w:rsidRPr="00B27AEB">
        <w:t xml:space="preserve"> </w:t>
      </w:r>
      <w:r w:rsidR="00B27AEB" w:rsidRPr="00B27AEB">
        <w:rPr>
          <w:rFonts w:ascii="Calibri" w:hAnsi="Calibri" w:cs="Calibri"/>
          <w:sz w:val="22"/>
          <w:szCs w:val="22"/>
        </w:rPr>
        <w:t xml:space="preserve">Kapitał Społeczny Rodzin w Gminie </w:t>
      </w:r>
      <w:r w:rsidR="00B27AEB" w:rsidRPr="00B27AEB">
        <w:rPr>
          <w:rFonts w:ascii="Calibri" w:hAnsi="Calibri" w:cs="Calibri"/>
          <w:sz w:val="22"/>
          <w:szCs w:val="22"/>
        </w:rPr>
        <w:lastRenderedPageBreak/>
        <w:t>Nałęczów</w:t>
      </w:r>
      <w:r w:rsidRPr="00230FF2">
        <w:rPr>
          <w:rFonts w:ascii="Calibri" w:hAnsi="Calibri" w:cs="Calibri"/>
          <w:sz w:val="22"/>
          <w:szCs w:val="22"/>
        </w:rPr>
        <w:t xml:space="preserve">” realizowanego przez Miasto </w:t>
      </w:r>
      <w:r w:rsidR="00B27AEB">
        <w:rPr>
          <w:rFonts w:ascii="Calibri" w:hAnsi="Calibri" w:cs="Calibri"/>
          <w:sz w:val="22"/>
          <w:szCs w:val="22"/>
        </w:rPr>
        <w:t>Nałęczów</w:t>
      </w:r>
      <w:r w:rsidRPr="00230FF2">
        <w:rPr>
          <w:rFonts w:ascii="Calibri" w:hAnsi="Calibri" w:cs="Calibri"/>
          <w:sz w:val="22"/>
          <w:szCs w:val="22"/>
        </w:rPr>
        <w:t>/</w:t>
      </w:r>
      <w:r w:rsidR="00B27AEB">
        <w:rPr>
          <w:rFonts w:ascii="Calibri" w:hAnsi="Calibri" w:cs="Calibri"/>
          <w:sz w:val="22"/>
          <w:szCs w:val="22"/>
        </w:rPr>
        <w:t xml:space="preserve">Miejski </w:t>
      </w:r>
      <w:r w:rsidRPr="00230FF2">
        <w:rPr>
          <w:rFonts w:ascii="Calibri" w:hAnsi="Calibri" w:cs="Calibri"/>
          <w:sz w:val="22"/>
          <w:szCs w:val="22"/>
        </w:rPr>
        <w:t xml:space="preserve">Ośrodek Pomocy Społecznej w </w:t>
      </w:r>
      <w:r w:rsidR="00B27AEB">
        <w:rPr>
          <w:rFonts w:ascii="Calibri" w:hAnsi="Calibri" w:cs="Calibri"/>
          <w:sz w:val="22"/>
          <w:szCs w:val="22"/>
        </w:rPr>
        <w:t>Nałęczowie</w:t>
      </w:r>
      <w:r w:rsidRPr="00230FF2">
        <w:rPr>
          <w:rFonts w:ascii="Calibri" w:hAnsi="Calibri" w:cs="Calibri"/>
          <w:sz w:val="22"/>
          <w:szCs w:val="22"/>
        </w:rPr>
        <w:t xml:space="preserve"> w partnerstwie z Fundacją </w:t>
      </w:r>
      <w:r w:rsidR="00B27AEB">
        <w:rPr>
          <w:rFonts w:ascii="Calibri" w:hAnsi="Calibri" w:cs="Calibri"/>
          <w:sz w:val="22"/>
          <w:szCs w:val="22"/>
        </w:rPr>
        <w:t>SYNERGIUM</w:t>
      </w:r>
      <w:r w:rsidRPr="00230FF2">
        <w:rPr>
          <w:rFonts w:ascii="Calibri" w:hAnsi="Calibri" w:cs="Calibri"/>
          <w:sz w:val="22"/>
          <w:szCs w:val="22"/>
        </w:rPr>
        <w:t xml:space="preserve">, </w:t>
      </w:r>
      <w:r w:rsidRPr="00230FF2">
        <w:rPr>
          <w:rFonts w:ascii="Calibri" w:hAnsi="Calibri" w:cs="Calibri"/>
          <w:sz w:val="22"/>
          <w:szCs w:val="22"/>
        </w:rPr>
        <w:br/>
        <w:t>w ramach programu Fundusze Europejskie dla Rozwoju Społecznego 2021-2027 współfinansowanego ze środków Europejskiego Funduszu Społecznego Plus, Priorytet V "Innowacje społeczne (innowacyjne działania społeczne)", Działania 05.01 "Innowacje społeczne" nr FERS.05.01-IZ.00-002/24.</w:t>
      </w:r>
    </w:p>
    <w:p w14:paraId="23AC17AA" w14:textId="77777777" w:rsidR="0012362F" w:rsidRPr="00230FF2" w:rsidRDefault="0012362F" w:rsidP="002F37C3">
      <w:pPr>
        <w:ind w:left="720"/>
        <w:jc w:val="both"/>
        <w:rPr>
          <w:rFonts w:ascii="Calibri" w:hAnsi="Calibri" w:cs="Calibri"/>
          <w:sz w:val="22"/>
          <w:szCs w:val="22"/>
        </w:rPr>
      </w:pPr>
    </w:p>
    <w:p w14:paraId="1C1494C0" w14:textId="77777777" w:rsidR="0012362F" w:rsidRPr="00230FF2" w:rsidRDefault="0012362F" w:rsidP="002F37C3">
      <w:pPr>
        <w:ind w:left="720"/>
        <w:jc w:val="both"/>
        <w:rPr>
          <w:rFonts w:ascii="Calibri" w:hAnsi="Calibri" w:cs="Calibri"/>
          <w:sz w:val="22"/>
          <w:szCs w:val="22"/>
        </w:rPr>
      </w:pPr>
      <w:r w:rsidRPr="00230FF2">
        <w:rPr>
          <w:rFonts w:ascii="Calibri" w:hAnsi="Calibri" w:cs="Calibri"/>
          <w:sz w:val="22"/>
          <w:szCs w:val="22"/>
        </w:rPr>
        <w:t>B) Rodzaj usługi: usługa</w:t>
      </w:r>
    </w:p>
    <w:p w14:paraId="5C9B41DF" w14:textId="77777777" w:rsidR="0012362F" w:rsidRPr="00230FF2" w:rsidRDefault="0012362F" w:rsidP="002F37C3">
      <w:pPr>
        <w:ind w:left="720"/>
        <w:jc w:val="both"/>
        <w:rPr>
          <w:rFonts w:ascii="Calibri" w:hAnsi="Calibri" w:cs="Calibri"/>
          <w:sz w:val="22"/>
          <w:szCs w:val="22"/>
        </w:rPr>
      </w:pPr>
    </w:p>
    <w:p w14:paraId="4B3AE3B9" w14:textId="77777777" w:rsidR="0012362F" w:rsidRPr="00230FF2" w:rsidRDefault="0012362F" w:rsidP="002F37C3">
      <w:pPr>
        <w:ind w:left="720"/>
        <w:jc w:val="both"/>
        <w:rPr>
          <w:rFonts w:ascii="Calibri" w:hAnsi="Calibri" w:cs="Calibri"/>
          <w:sz w:val="22"/>
          <w:szCs w:val="22"/>
        </w:rPr>
      </w:pPr>
      <w:r w:rsidRPr="00230FF2">
        <w:rPr>
          <w:rFonts w:ascii="Calibri" w:hAnsi="Calibri" w:cs="Calibri"/>
          <w:sz w:val="22"/>
          <w:szCs w:val="22"/>
        </w:rPr>
        <w:t>C) Określenie przedmiotu oraz wielkości lub zakresu zamówienia:</w:t>
      </w:r>
    </w:p>
    <w:p w14:paraId="2D3F16A3" w14:textId="77777777" w:rsidR="0012362F" w:rsidRPr="00230FF2" w:rsidRDefault="0012362F" w:rsidP="002F37C3">
      <w:pPr>
        <w:ind w:left="720"/>
        <w:jc w:val="both"/>
        <w:rPr>
          <w:rFonts w:ascii="Calibri" w:hAnsi="Calibri" w:cs="Calibri"/>
          <w:sz w:val="22"/>
          <w:szCs w:val="22"/>
        </w:rPr>
      </w:pPr>
    </w:p>
    <w:p w14:paraId="68542A4D" w14:textId="416C8C74" w:rsidR="0012362F" w:rsidRPr="00230FF2" w:rsidRDefault="0012362F" w:rsidP="002F37C3">
      <w:pPr>
        <w:autoSpaceDE w:val="0"/>
        <w:jc w:val="both"/>
        <w:rPr>
          <w:rFonts w:ascii="Calibri" w:eastAsia="Calibri" w:hAnsi="Calibri" w:cs="Calibri"/>
          <w:sz w:val="22"/>
          <w:szCs w:val="22"/>
        </w:rPr>
      </w:pPr>
      <w:r w:rsidRPr="00230FF2">
        <w:rPr>
          <w:rFonts w:ascii="Calibri" w:eastAsia="Calibri" w:hAnsi="Calibri" w:cs="Calibri"/>
          <w:sz w:val="22"/>
          <w:szCs w:val="22"/>
        </w:rPr>
        <w:t xml:space="preserve">Przedmiotem zamówienia jest organizacja </w:t>
      </w:r>
      <w:r w:rsidR="00B27AEB">
        <w:rPr>
          <w:rFonts w:ascii="Calibri" w:eastAsia="Calibri" w:hAnsi="Calibri" w:cs="Calibri"/>
          <w:sz w:val="22"/>
          <w:szCs w:val="22"/>
        </w:rPr>
        <w:t>wyjazdu</w:t>
      </w:r>
      <w:r w:rsidRPr="00230FF2">
        <w:rPr>
          <w:rFonts w:ascii="Calibri" w:eastAsia="Calibri" w:hAnsi="Calibri" w:cs="Calibri"/>
          <w:sz w:val="22"/>
          <w:szCs w:val="22"/>
        </w:rPr>
        <w:t xml:space="preserve"> warsztatow</w:t>
      </w:r>
      <w:r w:rsidR="00B27AEB">
        <w:rPr>
          <w:rFonts w:ascii="Calibri" w:eastAsia="Calibri" w:hAnsi="Calibri" w:cs="Calibri"/>
          <w:sz w:val="22"/>
          <w:szCs w:val="22"/>
        </w:rPr>
        <w:t>ego</w:t>
      </w:r>
      <w:r w:rsidRPr="00230FF2">
        <w:rPr>
          <w:rFonts w:ascii="Calibri" w:eastAsia="Calibri" w:hAnsi="Calibri" w:cs="Calibri"/>
          <w:sz w:val="22"/>
          <w:szCs w:val="22"/>
        </w:rPr>
        <w:t xml:space="preserve"> dla </w:t>
      </w:r>
      <w:r w:rsidR="00B27AEB">
        <w:rPr>
          <w:rFonts w:ascii="Calibri" w:eastAsia="Calibri" w:hAnsi="Calibri" w:cs="Calibri"/>
          <w:sz w:val="22"/>
          <w:szCs w:val="22"/>
        </w:rPr>
        <w:t>20</w:t>
      </w:r>
      <w:r w:rsidRPr="00230FF2">
        <w:rPr>
          <w:rFonts w:ascii="Calibri" w:eastAsia="Calibri" w:hAnsi="Calibri" w:cs="Calibri"/>
          <w:sz w:val="22"/>
          <w:szCs w:val="22"/>
        </w:rPr>
        <w:t xml:space="preserve"> rodzin </w:t>
      </w:r>
      <w:r w:rsidRPr="00230FF2">
        <w:rPr>
          <w:rFonts w:ascii="Calibri" w:eastAsia="Calibri" w:hAnsi="Calibri" w:cs="Calibri"/>
          <w:sz w:val="22"/>
          <w:szCs w:val="22"/>
        </w:rPr>
        <w:br/>
        <w:t xml:space="preserve">z dziećmi, w tym </w:t>
      </w:r>
      <w:r w:rsidR="00B27AEB">
        <w:rPr>
          <w:rFonts w:ascii="Calibri" w:eastAsia="Calibri" w:hAnsi="Calibri" w:cs="Calibri"/>
          <w:sz w:val="22"/>
          <w:szCs w:val="22"/>
        </w:rPr>
        <w:t>3</w:t>
      </w:r>
      <w:r w:rsidR="0055692C">
        <w:rPr>
          <w:rFonts w:ascii="Calibri" w:eastAsia="Calibri" w:hAnsi="Calibri" w:cs="Calibri"/>
          <w:sz w:val="22"/>
          <w:szCs w:val="22"/>
        </w:rPr>
        <w:t>3</w:t>
      </w:r>
      <w:r w:rsidRPr="00230FF2">
        <w:rPr>
          <w:rFonts w:ascii="Calibri" w:eastAsia="Calibri" w:hAnsi="Calibri" w:cs="Calibri"/>
          <w:sz w:val="22"/>
          <w:szCs w:val="22"/>
        </w:rPr>
        <w:t xml:space="preserve"> osób dorosłych uczestników projektu, </w:t>
      </w:r>
      <w:r w:rsidR="00B27AEB">
        <w:rPr>
          <w:rFonts w:ascii="Calibri" w:eastAsia="Calibri" w:hAnsi="Calibri" w:cs="Calibri"/>
          <w:sz w:val="22"/>
          <w:szCs w:val="22"/>
        </w:rPr>
        <w:t>4</w:t>
      </w:r>
      <w:r w:rsidR="0055692C">
        <w:rPr>
          <w:rFonts w:ascii="Calibri" w:eastAsia="Calibri" w:hAnsi="Calibri" w:cs="Calibri"/>
          <w:sz w:val="22"/>
          <w:szCs w:val="22"/>
        </w:rPr>
        <w:t>7</w:t>
      </w:r>
      <w:r w:rsidRPr="00230FF2">
        <w:rPr>
          <w:rFonts w:ascii="Calibri" w:eastAsia="Calibri" w:hAnsi="Calibri" w:cs="Calibri"/>
          <w:sz w:val="22"/>
          <w:szCs w:val="22"/>
        </w:rPr>
        <w:t xml:space="preserve"> dzieci (od 0 do 18 roku życia)</w:t>
      </w:r>
      <w:r w:rsidR="00090DA2">
        <w:rPr>
          <w:rFonts w:ascii="Calibri" w:eastAsia="Calibri" w:hAnsi="Calibri" w:cs="Calibri"/>
          <w:sz w:val="22"/>
          <w:szCs w:val="22"/>
        </w:rPr>
        <w:t xml:space="preserve"> – łącznie </w:t>
      </w:r>
      <w:r w:rsidR="00547483">
        <w:rPr>
          <w:rFonts w:ascii="Calibri" w:eastAsia="Calibri" w:hAnsi="Calibri" w:cs="Calibri"/>
          <w:sz w:val="22"/>
          <w:szCs w:val="22"/>
        </w:rPr>
        <w:t>80</w:t>
      </w:r>
      <w:r w:rsidR="00090DA2">
        <w:rPr>
          <w:rFonts w:ascii="Calibri" w:eastAsia="Calibri" w:hAnsi="Calibri" w:cs="Calibri"/>
          <w:sz w:val="22"/>
          <w:szCs w:val="22"/>
        </w:rPr>
        <w:t xml:space="preserve"> uczestników projektu</w:t>
      </w:r>
      <w:r w:rsidR="00B27AEB">
        <w:rPr>
          <w:rFonts w:ascii="Calibri" w:eastAsia="Calibri" w:hAnsi="Calibri" w:cs="Calibri"/>
          <w:sz w:val="22"/>
          <w:szCs w:val="22"/>
        </w:rPr>
        <w:t>.</w:t>
      </w:r>
    </w:p>
    <w:p w14:paraId="45732D18" w14:textId="36C8C0A9" w:rsidR="00B27AEB" w:rsidRDefault="0012362F" w:rsidP="002F37C3">
      <w:pPr>
        <w:spacing w:line="259" w:lineRule="auto"/>
        <w:jc w:val="both"/>
        <w:rPr>
          <w:rFonts w:ascii="Calibri" w:eastAsia="Calibri" w:hAnsi="Calibri" w:cs="Calibri"/>
          <w:sz w:val="22"/>
          <w:szCs w:val="22"/>
        </w:rPr>
      </w:pPr>
      <w:r w:rsidRPr="00230FF2">
        <w:rPr>
          <w:rFonts w:ascii="Calibri" w:eastAsia="Calibri" w:hAnsi="Calibri" w:cs="Calibri"/>
          <w:sz w:val="22"/>
          <w:szCs w:val="22"/>
        </w:rPr>
        <w:t>Wyjazd powin</w:t>
      </w:r>
      <w:r w:rsidR="00B27AEB">
        <w:rPr>
          <w:rFonts w:ascii="Calibri" w:eastAsia="Calibri" w:hAnsi="Calibri" w:cs="Calibri"/>
          <w:sz w:val="22"/>
          <w:szCs w:val="22"/>
        </w:rPr>
        <w:t>ien</w:t>
      </w:r>
      <w:r w:rsidRPr="00230FF2">
        <w:rPr>
          <w:rFonts w:ascii="Calibri" w:eastAsia="Calibri" w:hAnsi="Calibri" w:cs="Calibri"/>
          <w:sz w:val="22"/>
          <w:szCs w:val="22"/>
        </w:rPr>
        <w:t xml:space="preserve"> być zorganizowan</w:t>
      </w:r>
      <w:r w:rsidR="00B27AEB">
        <w:rPr>
          <w:rFonts w:ascii="Calibri" w:eastAsia="Calibri" w:hAnsi="Calibri" w:cs="Calibri"/>
          <w:sz w:val="22"/>
          <w:szCs w:val="22"/>
        </w:rPr>
        <w:t>y</w:t>
      </w:r>
      <w:r w:rsidRPr="00230FF2">
        <w:rPr>
          <w:rFonts w:ascii="Calibri" w:eastAsia="Calibri" w:hAnsi="Calibri" w:cs="Calibri"/>
          <w:sz w:val="22"/>
          <w:szCs w:val="22"/>
        </w:rPr>
        <w:t xml:space="preserve"> w termin</w:t>
      </w:r>
      <w:r w:rsidR="00B27AEB">
        <w:rPr>
          <w:rFonts w:ascii="Calibri" w:eastAsia="Calibri" w:hAnsi="Calibri" w:cs="Calibri"/>
          <w:sz w:val="22"/>
          <w:szCs w:val="22"/>
        </w:rPr>
        <w:t>ie</w:t>
      </w:r>
      <w:r w:rsidRPr="00230FF2">
        <w:rPr>
          <w:rFonts w:ascii="Calibri" w:eastAsia="Calibri" w:hAnsi="Calibri" w:cs="Calibri"/>
          <w:sz w:val="22"/>
          <w:szCs w:val="22"/>
        </w:rPr>
        <w:t>:</w:t>
      </w:r>
      <w:r w:rsidR="00B27AEB">
        <w:rPr>
          <w:rFonts w:ascii="Calibri" w:eastAsia="Calibri" w:hAnsi="Calibri" w:cs="Calibri"/>
          <w:sz w:val="22"/>
          <w:szCs w:val="22"/>
        </w:rPr>
        <w:t xml:space="preserve"> 22-24.08.2025r.,</w:t>
      </w:r>
    </w:p>
    <w:p w14:paraId="23658554" w14:textId="77777777" w:rsidR="00CB23AD" w:rsidRDefault="00CB23AD" w:rsidP="002F37C3">
      <w:pPr>
        <w:spacing w:line="259" w:lineRule="auto"/>
        <w:jc w:val="both"/>
        <w:rPr>
          <w:rFonts w:ascii="Calibri" w:eastAsia="Calibri" w:hAnsi="Calibri" w:cs="Calibri"/>
          <w:sz w:val="22"/>
          <w:szCs w:val="22"/>
          <w:highlight w:val="green"/>
        </w:rPr>
      </w:pPr>
    </w:p>
    <w:p w14:paraId="7A3A6FE5" w14:textId="5F5D8FE1" w:rsidR="0012362F" w:rsidRPr="00CB23AD" w:rsidRDefault="0012362F" w:rsidP="002F37C3">
      <w:pPr>
        <w:spacing w:line="259" w:lineRule="auto"/>
        <w:jc w:val="both"/>
        <w:rPr>
          <w:rFonts w:ascii="Calibri" w:eastAsia="Calibri" w:hAnsi="Calibri" w:cs="Calibri"/>
          <w:sz w:val="22"/>
          <w:szCs w:val="22"/>
        </w:rPr>
      </w:pPr>
      <w:r w:rsidRPr="00CB23AD">
        <w:rPr>
          <w:rFonts w:ascii="Calibri" w:eastAsia="Calibri" w:hAnsi="Calibri" w:cs="Calibri"/>
          <w:sz w:val="22"/>
          <w:szCs w:val="22"/>
        </w:rPr>
        <w:t>gdzie układ rodzin przedstawia się następująco:</w:t>
      </w:r>
    </w:p>
    <w:p w14:paraId="2EE3AC7D" w14:textId="54923F7E" w:rsidR="0012362F" w:rsidRPr="00F1237C" w:rsidRDefault="002E0AE1" w:rsidP="0012362F">
      <w:pPr>
        <w:numPr>
          <w:ilvl w:val="0"/>
          <w:numId w:val="30"/>
        </w:numPr>
        <w:spacing w:after="200" w:line="276" w:lineRule="auto"/>
        <w:contextualSpacing/>
        <w:rPr>
          <w:rFonts w:ascii="Calibri" w:hAnsi="Calibri" w:cs="Calibri"/>
          <w:kern w:val="3"/>
          <w:sz w:val="22"/>
          <w:szCs w:val="22"/>
          <w:lang w:eastAsia="pl-PL"/>
        </w:rPr>
      </w:pPr>
      <w:bookmarkStart w:id="4" w:name="_Hlk202614728"/>
      <w:r>
        <w:rPr>
          <w:rFonts w:ascii="Calibri" w:hAnsi="Calibri" w:cs="Calibri"/>
          <w:kern w:val="3"/>
          <w:sz w:val="22"/>
          <w:szCs w:val="22"/>
          <w:lang w:eastAsia="pl-PL"/>
        </w:rPr>
        <w:t>2</w:t>
      </w:r>
      <w:r w:rsidR="0012362F" w:rsidRPr="00CB23AD">
        <w:rPr>
          <w:rFonts w:ascii="Calibri" w:hAnsi="Calibri" w:cs="Calibri"/>
          <w:kern w:val="3"/>
          <w:sz w:val="22"/>
          <w:szCs w:val="22"/>
          <w:lang w:eastAsia="pl-PL"/>
        </w:rPr>
        <w:t xml:space="preserve"> dorosł</w:t>
      </w:r>
      <w:r>
        <w:rPr>
          <w:rFonts w:ascii="Calibri" w:hAnsi="Calibri" w:cs="Calibri"/>
          <w:kern w:val="3"/>
          <w:sz w:val="22"/>
          <w:szCs w:val="22"/>
          <w:lang w:eastAsia="pl-PL"/>
        </w:rPr>
        <w:t>e</w:t>
      </w:r>
      <w:r w:rsidR="0012362F" w:rsidRPr="00CB23AD">
        <w:rPr>
          <w:rFonts w:ascii="Calibri" w:hAnsi="Calibri" w:cs="Calibri"/>
          <w:kern w:val="3"/>
          <w:sz w:val="22"/>
          <w:szCs w:val="22"/>
          <w:lang w:eastAsia="pl-PL"/>
        </w:rPr>
        <w:t xml:space="preserve"> os. </w:t>
      </w:r>
      <w:bookmarkEnd w:id="4"/>
      <w:r w:rsidR="0012362F" w:rsidRPr="00CB23AD">
        <w:rPr>
          <w:rFonts w:ascii="Calibri" w:hAnsi="Calibri" w:cs="Calibri"/>
          <w:kern w:val="3"/>
          <w:sz w:val="22"/>
          <w:szCs w:val="22"/>
          <w:lang w:eastAsia="pl-PL"/>
        </w:rPr>
        <w:t>(K</w:t>
      </w:r>
      <w:r w:rsidR="0012362F" w:rsidRPr="00F1237C">
        <w:rPr>
          <w:rFonts w:ascii="Calibri" w:hAnsi="Calibri" w:cs="Calibri"/>
          <w:kern w:val="3"/>
          <w:sz w:val="22"/>
          <w:szCs w:val="22"/>
          <w:lang w:eastAsia="pl-PL"/>
        </w:rPr>
        <w:t>),</w:t>
      </w:r>
      <w:r w:rsidR="00547483" w:rsidRPr="00F1237C">
        <w:rPr>
          <w:rFonts w:ascii="Calibri" w:hAnsi="Calibri" w:cs="Calibri"/>
          <w:kern w:val="3"/>
          <w:sz w:val="22"/>
          <w:szCs w:val="22"/>
          <w:lang w:eastAsia="pl-PL"/>
        </w:rPr>
        <w:t xml:space="preserve"> (M),</w:t>
      </w:r>
      <w:r w:rsidR="0012362F" w:rsidRPr="00F1237C">
        <w:rPr>
          <w:rFonts w:ascii="Calibri" w:hAnsi="Calibri" w:cs="Calibri"/>
          <w:kern w:val="3"/>
          <w:sz w:val="22"/>
          <w:szCs w:val="22"/>
          <w:lang w:eastAsia="pl-PL"/>
        </w:rPr>
        <w:t xml:space="preserve"> (</w:t>
      </w:r>
      <w:proofErr w:type="spellStart"/>
      <w:r w:rsidR="00CB23AD" w:rsidRPr="00F1237C">
        <w:rPr>
          <w:rFonts w:ascii="Calibri" w:hAnsi="Calibri" w:cs="Calibri"/>
          <w:kern w:val="3"/>
          <w:sz w:val="22"/>
          <w:szCs w:val="22"/>
          <w:lang w:eastAsia="pl-PL"/>
        </w:rPr>
        <w:t>Dz</w:t>
      </w:r>
      <w:proofErr w:type="spellEnd"/>
      <w:r w:rsidR="00CB23AD" w:rsidRPr="00F1237C">
        <w:rPr>
          <w:rFonts w:ascii="Calibri" w:hAnsi="Calibri" w:cs="Calibri"/>
          <w:kern w:val="3"/>
          <w:sz w:val="22"/>
          <w:szCs w:val="22"/>
          <w:lang w:eastAsia="pl-PL"/>
        </w:rPr>
        <w:t xml:space="preserve"> </w:t>
      </w:r>
      <w:r w:rsidR="00B01A47" w:rsidRPr="00F1237C">
        <w:rPr>
          <w:rFonts w:ascii="Calibri" w:hAnsi="Calibri" w:cs="Calibri"/>
          <w:kern w:val="3"/>
          <w:sz w:val="22"/>
          <w:szCs w:val="22"/>
          <w:lang w:eastAsia="pl-PL"/>
        </w:rPr>
        <w:t>–</w:t>
      </w:r>
      <w:r w:rsidR="0012362F" w:rsidRPr="00F1237C">
        <w:rPr>
          <w:rFonts w:ascii="Calibri" w:hAnsi="Calibri" w:cs="Calibri"/>
          <w:kern w:val="3"/>
          <w:sz w:val="22"/>
          <w:szCs w:val="22"/>
          <w:lang w:eastAsia="pl-PL"/>
        </w:rPr>
        <w:t xml:space="preserve"> </w:t>
      </w:r>
      <w:r w:rsidR="00CB23AD" w:rsidRPr="00F1237C">
        <w:rPr>
          <w:rFonts w:ascii="Calibri" w:hAnsi="Calibri" w:cs="Calibri"/>
          <w:kern w:val="3"/>
          <w:sz w:val="22"/>
          <w:szCs w:val="22"/>
          <w:lang w:eastAsia="pl-PL"/>
        </w:rPr>
        <w:t>17</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w:t>
      </w:r>
      <w:proofErr w:type="spellStart"/>
      <w:r w:rsidR="0055692C" w:rsidRPr="00F1237C">
        <w:rPr>
          <w:rFonts w:ascii="Calibri" w:hAnsi="Calibri" w:cs="Calibri"/>
          <w:kern w:val="3"/>
          <w:sz w:val="22"/>
          <w:szCs w:val="22"/>
          <w:lang w:eastAsia="pl-PL"/>
        </w:rPr>
        <w:t>Ch</w:t>
      </w:r>
      <w:proofErr w:type="spellEnd"/>
      <w:r w:rsidR="0012362F" w:rsidRPr="00F1237C">
        <w:rPr>
          <w:rFonts w:ascii="Calibri" w:hAnsi="Calibri" w:cs="Calibri"/>
          <w:kern w:val="3"/>
          <w:sz w:val="22"/>
          <w:szCs w:val="22"/>
          <w:lang w:eastAsia="pl-PL"/>
        </w:rPr>
        <w:t>*-</w:t>
      </w:r>
      <w:r w:rsidR="00CB23AD" w:rsidRPr="00F1237C">
        <w:rPr>
          <w:rFonts w:ascii="Calibri" w:hAnsi="Calibri" w:cs="Calibri"/>
          <w:kern w:val="3"/>
          <w:sz w:val="22"/>
          <w:szCs w:val="22"/>
          <w:lang w:eastAsia="pl-PL"/>
        </w:rPr>
        <w:t>11</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w:t>
      </w:r>
      <w:proofErr w:type="spellStart"/>
      <w:r w:rsidR="00D7093C" w:rsidRPr="00F1237C">
        <w:rPr>
          <w:rFonts w:ascii="Calibri" w:hAnsi="Calibri" w:cs="Calibri"/>
          <w:kern w:val="3"/>
          <w:sz w:val="22"/>
          <w:szCs w:val="22"/>
          <w:lang w:eastAsia="pl-PL"/>
        </w:rPr>
        <w:t>Ch</w:t>
      </w:r>
      <w:proofErr w:type="spellEnd"/>
      <w:r w:rsidR="0012362F" w:rsidRPr="00F1237C">
        <w:rPr>
          <w:rFonts w:ascii="Calibri" w:hAnsi="Calibri" w:cs="Calibri"/>
          <w:kern w:val="3"/>
          <w:sz w:val="22"/>
          <w:szCs w:val="22"/>
          <w:lang w:eastAsia="pl-PL"/>
        </w:rPr>
        <w:t xml:space="preserve">- </w:t>
      </w:r>
      <w:r w:rsidR="00CB23AD" w:rsidRPr="00F1237C">
        <w:rPr>
          <w:rFonts w:ascii="Calibri" w:hAnsi="Calibri" w:cs="Calibri"/>
          <w:kern w:val="3"/>
          <w:sz w:val="22"/>
          <w:szCs w:val="22"/>
          <w:lang w:eastAsia="pl-PL"/>
        </w:rPr>
        <w:t>8</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p>
    <w:p w14:paraId="6F5CFA78" w14:textId="7E8A8A2A" w:rsidR="0012362F" w:rsidRPr="00F1237C" w:rsidRDefault="00CB23AD" w:rsidP="0012362F">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w:t>
      </w:r>
      <w:r w:rsidR="0012362F" w:rsidRPr="00F1237C">
        <w:rPr>
          <w:rFonts w:ascii="Calibri" w:hAnsi="Calibri" w:cs="Calibri"/>
          <w:kern w:val="3"/>
          <w:sz w:val="22"/>
          <w:szCs w:val="22"/>
          <w:lang w:eastAsia="pl-PL"/>
        </w:rPr>
        <w:t xml:space="preserve"> dorosł</w:t>
      </w:r>
      <w:r w:rsidRPr="00F1237C">
        <w:rPr>
          <w:rFonts w:ascii="Calibri" w:hAnsi="Calibri" w:cs="Calibri"/>
          <w:kern w:val="3"/>
          <w:sz w:val="22"/>
          <w:szCs w:val="22"/>
          <w:lang w:eastAsia="pl-PL"/>
        </w:rPr>
        <w:t>a</w:t>
      </w:r>
      <w:r w:rsidR="0012362F" w:rsidRPr="00F1237C">
        <w:rPr>
          <w:rFonts w:ascii="Calibri" w:hAnsi="Calibri" w:cs="Calibri"/>
          <w:kern w:val="3"/>
          <w:sz w:val="22"/>
          <w:szCs w:val="22"/>
          <w:lang w:eastAsia="pl-PL"/>
        </w:rPr>
        <w:t xml:space="preserve"> os. (K), (</w:t>
      </w:r>
      <w:r w:rsidR="00D7093C" w:rsidRPr="00F1237C">
        <w:rPr>
          <w:rFonts w:ascii="Calibri" w:hAnsi="Calibri" w:cs="Calibri"/>
          <w:kern w:val="3"/>
          <w:sz w:val="22"/>
          <w:szCs w:val="22"/>
          <w:lang w:eastAsia="pl-PL"/>
        </w:rPr>
        <w:t>Ch</w:t>
      </w:r>
      <w:r w:rsidR="0012362F" w:rsidRPr="00F1237C">
        <w:rPr>
          <w:rFonts w:ascii="Calibri" w:hAnsi="Calibri" w:cs="Calibri"/>
          <w:kern w:val="3"/>
          <w:sz w:val="22"/>
          <w:szCs w:val="22"/>
          <w:lang w:eastAsia="pl-PL"/>
        </w:rPr>
        <w:t>-</w:t>
      </w:r>
      <w:r w:rsidRPr="00F1237C">
        <w:rPr>
          <w:rFonts w:ascii="Calibri" w:hAnsi="Calibri" w:cs="Calibri"/>
          <w:kern w:val="3"/>
          <w:sz w:val="22"/>
          <w:szCs w:val="22"/>
          <w:lang w:eastAsia="pl-PL"/>
        </w:rPr>
        <w:t>13</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(Dz-</w:t>
      </w:r>
      <w:r w:rsidRPr="00F1237C">
        <w:rPr>
          <w:rFonts w:ascii="Calibri" w:hAnsi="Calibri" w:cs="Calibri"/>
          <w:kern w:val="3"/>
          <w:sz w:val="22"/>
          <w:szCs w:val="22"/>
          <w:lang w:eastAsia="pl-PL"/>
        </w:rPr>
        <w:t>8</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p>
    <w:p w14:paraId="5D01BD3C" w14:textId="62806A6A" w:rsidR="0012362F" w:rsidRPr="00F1237C" w:rsidRDefault="002E0AE1" w:rsidP="0012362F">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2</w:t>
      </w:r>
      <w:r w:rsidR="0012362F" w:rsidRPr="00F1237C">
        <w:rPr>
          <w:rFonts w:ascii="Calibri" w:hAnsi="Calibri" w:cs="Calibri"/>
          <w:kern w:val="3"/>
          <w:sz w:val="22"/>
          <w:szCs w:val="22"/>
          <w:lang w:eastAsia="pl-PL"/>
        </w:rPr>
        <w:t xml:space="preserve"> dorosł</w:t>
      </w:r>
      <w:r w:rsidRPr="00F1237C">
        <w:rPr>
          <w:rFonts w:ascii="Calibri" w:hAnsi="Calibri" w:cs="Calibri"/>
          <w:kern w:val="3"/>
          <w:sz w:val="22"/>
          <w:szCs w:val="22"/>
          <w:lang w:eastAsia="pl-PL"/>
        </w:rPr>
        <w:t>e</w:t>
      </w:r>
      <w:r w:rsidR="0012362F" w:rsidRPr="00F1237C">
        <w:rPr>
          <w:rFonts w:ascii="Calibri" w:hAnsi="Calibri" w:cs="Calibri"/>
          <w:kern w:val="3"/>
          <w:sz w:val="22"/>
          <w:szCs w:val="22"/>
          <w:lang w:eastAsia="pl-PL"/>
        </w:rPr>
        <w:t xml:space="preserve"> os. (K), </w:t>
      </w:r>
      <w:r w:rsidR="00CB23AD" w:rsidRPr="00F1237C">
        <w:rPr>
          <w:rFonts w:ascii="Calibri" w:hAnsi="Calibri" w:cs="Calibri"/>
          <w:kern w:val="3"/>
          <w:sz w:val="22"/>
          <w:szCs w:val="22"/>
          <w:lang w:eastAsia="pl-PL"/>
        </w:rPr>
        <w:t xml:space="preserve">(M), </w:t>
      </w:r>
      <w:r w:rsidR="0012362F" w:rsidRPr="00F1237C">
        <w:rPr>
          <w:rFonts w:ascii="Calibri" w:hAnsi="Calibri" w:cs="Calibri"/>
          <w:kern w:val="3"/>
          <w:sz w:val="22"/>
          <w:szCs w:val="22"/>
          <w:lang w:eastAsia="pl-PL"/>
        </w:rPr>
        <w:t>(</w:t>
      </w:r>
      <w:r w:rsidR="00D7093C" w:rsidRPr="00F1237C">
        <w:rPr>
          <w:rFonts w:ascii="Calibri" w:hAnsi="Calibri" w:cs="Calibri"/>
          <w:kern w:val="3"/>
          <w:sz w:val="22"/>
          <w:szCs w:val="22"/>
          <w:lang w:eastAsia="pl-PL"/>
        </w:rPr>
        <w:t>Ch</w:t>
      </w:r>
      <w:r w:rsidR="0012362F" w:rsidRPr="00F1237C">
        <w:rPr>
          <w:rFonts w:ascii="Calibri" w:hAnsi="Calibri" w:cs="Calibri"/>
          <w:kern w:val="3"/>
          <w:sz w:val="22"/>
          <w:szCs w:val="22"/>
          <w:lang w:eastAsia="pl-PL"/>
        </w:rPr>
        <w:t>-1</w:t>
      </w:r>
      <w:r w:rsidR="00CB23AD" w:rsidRPr="00F1237C">
        <w:rPr>
          <w:rFonts w:ascii="Calibri" w:hAnsi="Calibri" w:cs="Calibri"/>
          <w:kern w:val="3"/>
          <w:sz w:val="22"/>
          <w:szCs w:val="22"/>
          <w:lang w:eastAsia="pl-PL"/>
        </w:rPr>
        <w:t>3</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p>
    <w:p w14:paraId="26C5995D" w14:textId="27D79103" w:rsidR="0012362F" w:rsidRPr="00F1237C" w:rsidRDefault="0012362F" w:rsidP="0012362F">
      <w:pPr>
        <w:numPr>
          <w:ilvl w:val="0"/>
          <w:numId w:val="30"/>
        </w:numPr>
        <w:spacing w:after="200" w:line="276" w:lineRule="auto"/>
        <w:contextualSpacing/>
        <w:rPr>
          <w:rFonts w:ascii="Calibri" w:hAnsi="Calibri" w:cs="Calibri"/>
          <w:kern w:val="3"/>
          <w:sz w:val="22"/>
          <w:szCs w:val="22"/>
          <w:lang w:eastAsia="pl-PL"/>
        </w:rPr>
      </w:pPr>
      <w:bookmarkStart w:id="5" w:name="_Hlk204982284"/>
      <w:r w:rsidRPr="00F1237C">
        <w:rPr>
          <w:rFonts w:ascii="Calibri" w:hAnsi="Calibri" w:cs="Calibri"/>
          <w:kern w:val="3"/>
          <w:sz w:val="22"/>
          <w:szCs w:val="22"/>
          <w:lang w:eastAsia="pl-PL"/>
        </w:rPr>
        <w:t>1 dorosła os. (K), (</w:t>
      </w:r>
      <w:r w:rsidR="00D7093C" w:rsidRPr="00F1237C">
        <w:rPr>
          <w:rFonts w:ascii="Calibri" w:hAnsi="Calibri" w:cs="Calibri"/>
          <w:kern w:val="3"/>
          <w:sz w:val="22"/>
          <w:szCs w:val="22"/>
          <w:lang w:eastAsia="pl-PL"/>
        </w:rPr>
        <w:t>Ch</w:t>
      </w:r>
      <w:r w:rsidR="00CB23AD" w:rsidRPr="00F1237C">
        <w:rPr>
          <w:rFonts w:ascii="Calibri" w:hAnsi="Calibri" w:cs="Calibri"/>
          <w:kern w:val="3"/>
          <w:sz w:val="22"/>
          <w:szCs w:val="22"/>
          <w:lang w:eastAsia="pl-PL"/>
        </w:rPr>
        <w:t>-13</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w:t>
      </w:r>
      <w:r w:rsidR="00CB23AD" w:rsidRPr="00F1237C">
        <w:rPr>
          <w:rFonts w:ascii="Calibri" w:hAnsi="Calibri" w:cs="Calibri"/>
          <w:kern w:val="3"/>
          <w:sz w:val="22"/>
          <w:szCs w:val="22"/>
          <w:lang w:eastAsia="pl-PL"/>
        </w:rPr>
        <w:t>11</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bookmarkEnd w:id="5"/>
    <w:p w14:paraId="05995437" w14:textId="0039B33F" w:rsidR="0012362F" w:rsidRPr="00F1237C" w:rsidRDefault="0012362F" w:rsidP="0012362F">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 dorosła os. (K),</w:t>
      </w:r>
      <w:r w:rsidR="00CB23AD" w:rsidRPr="00F1237C">
        <w:rPr>
          <w:rFonts w:ascii="Calibri" w:hAnsi="Calibri" w:cs="Calibri"/>
          <w:kern w:val="3"/>
          <w:sz w:val="22"/>
          <w:szCs w:val="22"/>
          <w:lang w:eastAsia="pl-PL"/>
        </w:rPr>
        <w:t xml:space="preserve"> (M),</w:t>
      </w:r>
      <w:r w:rsidRPr="00F1237C">
        <w:rPr>
          <w:rFonts w:ascii="Calibri" w:hAnsi="Calibri" w:cs="Calibri"/>
          <w:kern w:val="3"/>
          <w:sz w:val="22"/>
          <w:szCs w:val="22"/>
          <w:lang w:eastAsia="pl-PL"/>
        </w:rPr>
        <w:t xml:space="preserve"> (</w:t>
      </w:r>
      <w:proofErr w:type="spellStart"/>
      <w:r w:rsidR="00D7093C" w:rsidRPr="00F1237C">
        <w:rPr>
          <w:rFonts w:ascii="Calibri" w:hAnsi="Calibri" w:cs="Calibri"/>
          <w:kern w:val="3"/>
          <w:sz w:val="22"/>
          <w:szCs w:val="22"/>
          <w:lang w:eastAsia="pl-PL"/>
        </w:rPr>
        <w:t>Ch</w:t>
      </w:r>
      <w:proofErr w:type="spellEnd"/>
      <w:r w:rsidRPr="00F1237C">
        <w:rPr>
          <w:rFonts w:ascii="Calibri" w:hAnsi="Calibri" w:cs="Calibri"/>
          <w:kern w:val="3"/>
          <w:sz w:val="22"/>
          <w:szCs w:val="22"/>
          <w:lang w:eastAsia="pl-PL"/>
        </w:rPr>
        <w:t>- 7</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w:t>
      </w:r>
      <w:r w:rsidR="00CB23AD" w:rsidRPr="00F1237C">
        <w:rPr>
          <w:rFonts w:ascii="Calibri" w:hAnsi="Calibri" w:cs="Calibri"/>
          <w:kern w:val="3"/>
          <w:sz w:val="22"/>
          <w:szCs w:val="22"/>
          <w:lang w:eastAsia="pl-PL"/>
        </w:rPr>
        <w:t>1</w:t>
      </w:r>
      <w:r w:rsidR="00B01A47" w:rsidRPr="00F1237C">
        <w:rPr>
          <w:rFonts w:ascii="Calibri" w:hAnsi="Calibri" w:cs="Calibri"/>
          <w:kern w:val="3"/>
          <w:sz w:val="22"/>
          <w:szCs w:val="22"/>
          <w:lang w:eastAsia="pl-PL"/>
        </w:rPr>
        <w:t xml:space="preserve"> rok</w:t>
      </w:r>
      <w:r w:rsidRPr="00F1237C">
        <w:rPr>
          <w:rFonts w:ascii="Calibri" w:hAnsi="Calibri" w:cs="Calibri"/>
          <w:kern w:val="3"/>
          <w:sz w:val="22"/>
          <w:szCs w:val="22"/>
          <w:lang w:eastAsia="pl-PL"/>
        </w:rPr>
        <w:t>);</w:t>
      </w:r>
    </w:p>
    <w:p w14:paraId="664063C5" w14:textId="5D67F302" w:rsidR="0012362F" w:rsidRPr="00F1237C" w:rsidRDefault="002E0AE1" w:rsidP="0012362F">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2</w:t>
      </w:r>
      <w:r w:rsidR="0012362F" w:rsidRPr="00F1237C">
        <w:rPr>
          <w:rFonts w:ascii="Calibri" w:hAnsi="Calibri" w:cs="Calibri"/>
          <w:kern w:val="3"/>
          <w:sz w:val="22"/>
          <w:szCs w:val="22"/>
          <w:lang w:eastAsia="pl-PL"/>
        </w:rPr>
        <w:t xml:space="preserve"> dorosł</w:t>
      </w:r>
      <w:r w:rsidRPr="00F1237C">
        <w:rPr>
          <w:rFonts w:ascii="Calibri" w:hAnsi="Calibri" w:cs="Calibri"/>
          <w:kern w:val="3"/>
          <w:sz w:val="22"/>
          <w:szCs w:val="22"/>
          <w:lang w:eastAsia="pl-PL"/>
        </w:rPr>
        <w:t>e</w:t>
      </w:r>
      <w:r w:rsidR="0012362F" w:rsidRPr="00F1237C">
        <w:rPr>
          <w:rFonts w:ascii="Calibri" w:hAnsi="Calibri" w:cs="Calibri"/>
          <w:kern w:val="3"/>
          <w:sz w:val="22"/>
          <w:szCs w:val="22"/>
          <w:lang w:eastAsia="pl-PL"/>
        </w:rPr>
        <w:t xml:space="preserve"> os. (K), </w:t>
      </w:r>
      <w:r w:rsidR="00547483" w:rsidRPr="00F1237C">
        <w:rPr>
          <w:rFonts w:ascii="Calibri" w:hAnsi="Calibri" w:cs="Calibri"/>
          <w:kern w:val="3"/>
          <w:sz w:val="22"/>
          <w:szCs w:val="22"/>
          <w:lang w:eastAsia="pl-PL"/>
        </w:rPr>
        <w:t xml:space="preserve">(M), </w:t>
      </w:r>
      <w:r w:rsidR="0012362F" w:rsidRPr="00F1237C">
        <w:rPr>
          <w:rFonts w:ascii="Calibri" w:hAnsi="Calibri" w:cs="Calibri"/>
          <w:kern w:val="3"/>
          <w:sz w:val="22"/>
          <w:szCs w:val="22"/>
          <w:lang w:eastAsia="pl-PL"/>
        </w:rPr>
        <w:t>(Dz-12</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r w:rsidR="00CB23AD" w:rsidRPr="00F1237C">
        <w:rPr>
          <w:rFonts w:ascii="Calibri" w:hAnsi="Calibri" w:cs="Calibri"/>
          <w:kern w:val="3"/>
          <w:sz w:val="22"/>
          <w:szCs w:val="22"/>
          <w:lang w:eastAsia="pl-PL"/>
        </w:rPr>
        <w:t>, (</w:t>
      </w:r>
      <w:r w:rsidR="00D7093C" w:rsidRPr="00F1237C">
        <w:rPr>
          <w:rFonts w:ascii="Calibri" w:hAnsi="Calibri" w:cs="Calibri"/>
          <w:kern w:val="3"/>
          <w:sz w:val="22"/>
          <w:szCs w:val="22"/>
          <w:lang w:eastAsia="pl-PL"/>
        </w:rPr>
        <w:t>Ch</w:t>
      </w:r>
      <w:r w:rsidR="00CB23AD" w:rsidRPr="00F1237C">
        <w:rPr>
          <w:rFonts w:ascii="Calibri" w:hAnsi="Calibri" w:cs="Calibri"/>
          <w:kern w:val="3"/>
          <w:sz w:val="22"/>
          <w:szCs w:val="22"/>
          <w:lang w:eastAsia="pl-PL"/>
        </w:rPr>
        <w:t>-8</w:t>
      </w:r>
      <w:r w:rsidR="00B01A47" w:rsidRPr="00F1237C">
        <w:rPr>
          <w:rFonts w:ascii="Calibri" w:hAnsi="Calibri" w:cs="Calibri"/>
          <w:kern w:val="3"/>
          <w:sz w:val="22"/>
          <w:szCs w:val="22"/>
          <w:lang w:eastAsia="pl-PL"/>
        </w:rPr>
        <w:t xml:space="preserve"> lat</w:t>
      </w:r>
      <w:r w:rsidR="00CB23AD" w:rsidRPr="00F1237C">
        <w:rPr>
          <w:rFonts w:ascii="Calibri" w:hAnsi="Calibri" w:cs="Calibri"/>
          <w:kern w:val="3"/>
          <w:sz w:val="22"/>
          <w:szCs w:val="22"/>
          <w:lang w:eastAsia="pl-PL"/>
        </w:rPr>
        <w:t>), (Dz-6</w:t>
      </w:r>
      <w:r w:rsidR="00B01A47" w:rsidRPr="00F1237C">
        <w:rPr>
          <w:rFonts w:ascii="Calibri" w:hAnsi="Calibri" w:cs="Calibri"/>
          <w:kern w:val="3"/>
          <w:sz w:val="22"/>
          <w:szCs w:val="22"/>
          <w:lang w:eastAsia="pl-PL"/>
        </w:rPr>
        <w:t xml:space="preserve"> lat</w:t>
      </w:r>
      <w:r w:rsidR="00CB23AD" w:rsidRPr="00F1237C">
        <w:rPr>
          <w:rFonts w:ascii="Calibri" w:hAnsi="Calibri" w:cs="Calibri"/>
          <w:kern w:val="3"/>
          <w:sz w:val="22"/>
          <w:szCs w:val="22"/>
          <w:lang w:eastAsia="pl-PL"/>
        </w:rPr>
        <w:t>)</w:t>
      </w:r>
      <w:r w:rsidR="0012362F" w:rsidRPr="00F1237C">
        <w:rPr>
          <w:rFonts w:ascii="Calibri" w:hAnsi="Calibri" w:cs="Calibri"/>
          <w:kern w:val="3"/>
          <w:sz w:val="22"/>
          <w:szCs w:val="22"/>
          <w:lang w:eastAsia="pl-PL"/>
        </w:rPr>
        <w:t>;</w:t>
      </w:r>
    </w:p>
    <w:p w14:paraId="4F4079B2" w14:textId="57B9E611" w:rsidR="0012362F" w:rsidRPr="00F1237C" w:rsidRDefault="0012362F" w:rsidP="0012362F">
      <w:pPr>
        <w:numPr>
          <w:ilvl w:val="0"/>
          <w:numId w:val="30"/>
        </w:numPr>
        <w:spacing w:after="200" w:line="276" w:lineRule="auto"/>
        <w:contextualSpacing/>
        <w:rPr>
          <w:rFonts w:ascii="Calibri" w:hAnsi="Calibri" w:cs="Calibri"/>
          <w:kern w:val="3"/>
          <w:sz w:val="22"/>
          <w:szCs w:val="22"/>
          <w:lang w:eastAsia="pl-PL"/>
        </w:rPr>
      </w:pPr>
      <w:bookmarkStart w:id="6" w:name="_Hlk202615045"/>
      <w:r w:rsidRPr="00F1237C">
        <w:rPr>
          <w:rFonts w:ascii="Calibri" w:hAnsi="Calibri" w:cs="Calibri"/>
          <w:kern w:val="3"/>
          <w:sz w:val="22"/>
          <w:szCs w:val="22"/>
          <w:lang w:eastAsia="pl-PL"/>
        </w:rPr>
        <w:t>2 dorosłe os</w:t>
      </w:r>
      <w:bookmarkEnd w:id="6"/>
      <w:r w:rsidRPr="00F1237C">
        <w:rPr>
          <w:rFonts w:ascii="Calibri" w:hAnsi="Calibri" w:cs="Calibri"/>
          <w:kern w:val="3"/>
          <w:sz w:val="22"/>
          <w:szCs w:val="22"/>
          <w:lang w:eastAsia="pl-PL"/>
        </w:rPr>
        <w:t>. (K), (</w:t>
      </w:r>
      <w:r w:rsidR="00D7093C" w:rsidRPr="00F1237C">
        <w:rPr>
          <w:rFonts w:ascii="Calibri" w:hAnsi="Calibri" w:cs="Calibri"/>
          <w:kern w:val="3"/>
          <w:sz w:val="22"/>
          <w:szCs w:val="22"/>
          <w:lang w:eastAsia="pl-PL"/>
        </w:rPr>
        <w:t>Ch</w:t>
      </w:r>
      <w:r w:rsidRPr="00F1237C">
        <w:rPr>
          <w:rFonts w:ascii="Calibri" w:hAnsi="Calibri" w:cs="Calibri"/>
          <w:kern w:val="3"/>
          <w:sz w:val="22"/>
          <w:szCs w:val="22"/>
          <w:lang w:eastAsia="pl-PL"/>
        </w:rPr>
        <w:t>-1</w:t>
      </w:r>
      <w:r w:rsidR="00CB23AD" w:rsidRPr="00F1237C">
        <w:rPr>
          <w:rFonts w:ascii="Calibri" w:hAnsi="Calibri" w:cs="Calibri"/>
          <w:kern w:val="3"/>
          <w:sz w:val="22"/>
          <w:szCs w:val="22"/>
          <w:lang w:eastAsia="pl-PL"/>
        </w:rPr>
        <w:t>5</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D7093C" w:rsidRPr="00F1237C">
        <w:rPr>
          <w:rFonts w:ascii="Calibri" w:hAnsi="Calibri" w:cs="Calibri"/>
          <w:kern w:val="3"/>
          <w:sz w:val="22"/>
          <w:szCs w:val="22"/>
          <w:lang w:eastAsia="pl-PL"/>
        </w:rPr>
        <w:t>Ch</w:t>
      </w:r>
      <w:r w:rsidRPr="00F1237C">
        <w:rPr>
          <w:rFonts w:ascii="Calibri" w:hAnsi="Calibri" w:cs="Calibri"/>
          <w:kern w:val="3"/>
          <w:sz w:val="22"/>
          <w:szCs w:val="22"/>
          <w:lang w:eastAsia="pl-PL"/>
        </w:rPr>
        <w:t>-1</w:t>
      </w:r>
      <w:r w:rsidR="00CB23AD" w:rsidRPr="00F1237C">
        <w:rPr>
          <w:rFonts w:ascii="Calibri" w:hAnsi="Calibri" w:cs="Calibri"/>
          <w:kern w:val="3"/>
          <w:sz w:val="22"/>
          <w:szCs w:val="22"/>
          <w:lang w:eastAsia="pl-PL"/>
        </w:rPr>
        <w:t>4</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),(Dz-</w:t>
      </w:r>
      <w:r w:rsidR="00CB23AD" w:rsidRPr="00F1237C">
        <w:rPr>
          <w:rFonts w:ascii="Calibri" w:hAnsi="Calibri" w:cs="Calibri"/>
          <w:kern w:val="3"/>
          <w:sz w:val="22"/>
          <w:szCs w:val="22"/>
          <w:lang w:eastAsia="pl-PL"/>
        </w:rPr>
        <w:t>12</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7789888A" w14:textId="43391764" w:rsidR="0012362F" w:rsidRPr="00F1237C" w:rsidRDefault="002E0AE1" w:rsidP="0012362F">
      <w:pPr>
        <w:numPr>
          <w:ilvl w:val="0"/>
          <w:numId w:val="30"/>
        </w:numPr>
        <w:spacing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3</w:t>
      </w:r>
      <w:r w:rsidR="0012362F" w:rsidRPr="00F1237C">
        <w:rPr>
          <w:rFonts w:ascii="Calibri" w:hAnsi="Calibri" w:cs="Calibri"/>
          <w:kern w:val="3"/>
          <w:sz w:val="22"/>
          <w:szCs w:val="22"/>
          <w:lang w:eastAsia="pl-PL"/>
        </w:rPr>
        <w:t xml:space="preserve"> dorosłe os. (K),</w:t>
      </w:r>
      <w:r w:rsidR="0055692C" w:rsidRPr="00F1237C">
        <w:rPr>
          <w:rFonts w:ascii="Calibri" w:hAnsi="Calibri" w:cs="Calibri"/>
          <w:kern w:val="3"/>
          <w:sz w:val="22"/>
          <w:szCs w:val="22"/>
          <w:lang w:eastAsia="pl-PL"/>
        </w:rPr>
        <w:t xml:space="preserve"> (K),</w:t>
      </w:r>
      <w:r w:rsidR="0012362F" w:rsidRPr="00F1237C">
        <w:rPr>
          <w:rFonts w:ascii="Calibri" w:hAnsi="Calibri" w:cs="Calibri"/>
          <w:kern w:val="3"/>
          <w:sz w:val="22"/>
          <w:szCs w:val="22"/>
          <w:lang w:eastAsia="pl-PL"/>
        </w:rPr>
        <w:t xml:space="preserve"> (M), (</w:t>
      </w:r>
      <w:r w:rsidRPr="00F1237C">
        <w:rPr>
          <w:rFonts w:ascii="Calibri" w:hAnsi="Calibri" w:cs="Calibri"/>
          <w:kern w:val="3"/>
          <w:sz w:val="22"/>
          <w:szCs w:val="22"/>
          <w:lang w:eastAsia="pl-PL"/>
        </w:rPr>
        <w:t>Ch</w:t>
      </w:r>
      <w:r w:rsidR="0012362F" w:rsidRPr="00F1237C">
        <w:rPr>
          <w:rFonts w:ascii="Calibri" w:hAnsi="Calibri" w:cs="Calibri"/>
          <w:kern w:val="3"/>
          <w:sz w:val="22"/>
          <w:szCs w:val="22"/>
          <w:lang w:eastAsia="pl-PL"/>
        </w:rPr>
        <w:t>-1</w:t>
      </w:r>
      <w:r w:rsidR="00152E37" w:rsidRPr="00F1237C">
        <w:rPr>
          <w:rFonts w:ascii="Calibri" w:hAnsi="Calibri" w:cs="Calibri"/>
          <w:kern w:val="3"/>
          <w:sz w:val="22"/>
          <w:szCs w:val="22"/>
          <w:lang w:eastAsia="pl-PL"/>
        </w:rPr>
        <w:t>3</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w:t>
      </w:r>
      <w:r w:rsidRPr="00F1237C">
        <w:rPr>
          <w:rFonts w:ascii="Calibri" w:hAnsi="Calibri" w:cs="Calibri"/>
          <w:kern w:val="3"/>
          <w:sz w:val="22"/>
          <w:szCs w:val="22"/>
          <w:lang w:eastAsia="pl-PL"/>
        </w:rPr>
        <w:t>Ch</w:t>
      </w:r>
      <w:r w:rsidR="0012362F" w:rsidRPr="00F1237C">
        <w:rPr>
          <w:rFonts w:ascii="Calibri" w:hAnsi="Calibri" w:cs="Calibri"/>
          <w:kern w:val="3"/>
          <w:sz w:val="22"/>
          <w:szCs w:val="22"/>
          <w:lang w:eastAsia="pl-PL"/>
        </w:rPr>
        <w:t>-</w:t>
      </w:r>
      <w:r w:rsidR="00152E37" w:rsidRPr="00F1237C">
        <w:rPr>
          <w:rFonts w:ascii="Calibri" w:hAnsi="Calibri" w:cs="Calibri"/>
          <w:kern w:val="3"/>
          <w:sz w:val="22"/>
          <w:szCs w:val="22"/>
          <w:lang w:eastAsia="pl-PL"/>
        </w:rPr>
        <w:t>9</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 (</w:t>
      </w:r>
      <w:r w:rsidR="00AD3358" w:rsidRPr="00F1237C">
        <w:rPr>
          <w:rFonts w:ascii="Calibri" w:hAnsi="Calibri" w:cs="Calibri"/>
          <w:kern w:val="3"/>
          <w:sz w:val="22"/>
          <w:szCs w:val="22"/>
          <w:lang w:eastAsia="pl-PL"/>
        </w:rPr>
        <w:t>Dz</w:t>
      </w:r>
      <w:r w:rsidR="0012362F" w:rsidRPr="00F1237C">
        <w:rPr>
          <w:rFonts w:ascii="Calibri" w:hAnsi="Calibri" w:cs="Calibri"/>
          <w:kern w:val="3"/>
          <w:sz w:val="22"/>
          <w:szCs w:val="22"/>
          <w:lang w:eastAsia="pl-PL"/>
        </w:rPr>
        <w:t>-</w:t>
      </w:r>
      <w:r w:rsidR="00152E37" w:rsidRPr="00F1237C">
        <w:rPr>
          <w:rFonts w:ascii="Calibri" w:hAnsi="Calibri" w:cs="Calibri"/>
          <w:kern w:val="3"/>
          <w:sz w:val="22"/>
          <w:szCs w:val="22"/>
          <w:lang w:eastAsia="pl-PL"/>
        </w:rPr>
        <w:t>9</w:t>
      </w:r>
      <w:r w:rsidR="00B01A47" w:rsidRPr="00F1237C">
        <w:rPr>
          <w:rFonts w:ascii="Calibri" w:hAnsi="Calibri" w:cs="Calibri"/>
          <w:kern w:val="3"/>
          <w:sz w:val="22"/>
          <w:szCs w:val="22"/>
          <w:lang w:eastAsia="pl-PL"/>
        </w:rPr>
        <w:t xml:space="preserve"> lat</w:t>
      </w:r>
      <w:r w:rsidR="0012362F" w:rsidRPr="00F1237C">
        <w:rPr>
          <w:rFonts w:ascii="Calibri" w:hAnsi="Calibri" w:cs="Calibri"/>
          <w:kern w:val="3"/>
          <w:sz w:val="22"/>
          <w:szCs w:val="22"/>
          <w:lang w:eastAsia="pl-PL"/>
        </w:rPr>
        <w:t>);</w:t>
      </w:r>
    </w:p>
    <w:p w14:paraId="08655154" w14:textId="543BB2D5" w:rsidR="00152E37" w:rsidRPr="00F1237C" w:rsidRDefault="00152E37" w:rsidP="0012362F">
      <w:pPr>
        <w:numPr>
          <w:ilvl w:val="0"/>
          <w:numId w:val="30"/>
        </w:numPr>
        <w:spacing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 dorosła os. (K),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12</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(Dz-9</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5EBD7366" w14:textId="08820EDA" w:rsidR="00152E37" w:rsidRPr="00F1237C" w:rsidRDefault="00152E37" w:rsidP="0012362F">
      <w:pPr>
        <w:numPr>
          <w:ilvl w:val="0"/>
          <w:numId w:val="30"/>
        </w:numPr>
        <w:spacing w:line="276" w:lineRule="auto"/>
        <w:contextualSpacing/>
        <w:rPr>
          <w:rFonts w:ascii="Calibri" w:hAnsi="Calibri" w:cs="Calibri"/>
          <w:kern w:val="3"/>
          <w:sz w:val="22"/>
          <w:szCs w:val="22"/>
          <w:lang w:eastAsia="pl-PL"/>
        </w:rPr>
      </w:pPr>
      <w:bookmarkStart w:id="7" w:name="_Hlk204982132"/>
      <w:r w:rsidRPr="00F1237C">
        <w:rPr>
          <w:rFonts w:ascii="Calibri" w:hAnsi="Calibri" w:cs="Calibri"/>
          <w:kern w:val="3"/>
          <w:sz w:val="22"/>
          <w:szCs w:val="22"/>
          <w:lang w:eastAsia="pl-PL"/>
        </w:rPr>
        <w:t>2 dorosłe os. (K), (M),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-11</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(Dz-6</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-4</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190BE26C" w14:textId="13ED410B" w:rsidR="00152E37" w:rsidRPr="00F1237C" w:rsidRDefault="00152E37" w:rsidP="00152E37">
      <w:pPr>
        <w:numPr>
          <w:ilvl w:val="0"/>
          <w:numId w:val="30"/>
        </w:numPr>
        <w:spacing w:line="276" w:lineRule="auto"/>
        <w:contextualSpacing/>
        <w:rPr>
          <w:rFonts w:ascii="Calibri" w:hAnsi="Calibri" w:cs="Calibri"/>
          <w:kern w:val="3"/>
          <w:sz w:val="22"/>
          <w:szCs w:val="22"/>
          <w:lang w:eastAsia="pl-PL"/>
        </w:rPr>
      </w:pPr>
      <w:bookmarkStart w:id="8" w:name="_Hlk204982560"/>
      <w:bookmarkEnd w:id="7"/>
      <w:r w:rsidRPr="00F1237C">
        <w:rPr>
          <w:rFonts w:ascii="Calibri" w:hAnsi="Calibri" w:cs="Calibri"/>
          <w:kern w:val="3"/>
          <w:sz w:val="22"/>
          <w:szCs w:val="22"/>
          <w:lang w:eastAsia="pl-PL"/>
        </w:rPr>
        <w:t>2 dorosłe os. (K), (M),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-17</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(Dz-14</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AD3358" w:rsidRPr="00F1237C">
        <w:rPr>
          <w:rFonts w:ascii="Calibri" w:hAnsi="Calibri" w:cs="Calibri"/>
          <w:kern w:val="3"/>
          <w:sz w:val="22"/>
          <w:szCs w:val="22"/>
          <w:lang w:eastAsia="pl-PL"/>
        </w:rPr>
        <w:t>Dz</w:t>
      </w:r>
      <w:r w:rsidRPr="00F1237C">
        <w:rPr>
          <w:rFonts w:ascii="Calibri" w:hAnsi="Calibri" w:cs="Calibri"/>
          <w:kern w:val="3"/>
          <w:sz w:val="22"/>
          <w:szCs w:val="22"/>
          <w:lang w:eastAsia="pl-PL"/>
        </w:rPr>
        <w:t>-10</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bookmarkEnd w:id="8"/>
    <w:p w14:paraId="528AEF58" w14:textId="0690F60D" w:rsidR="00152E37" w:rsidRPr="00F1237C" w:rsidRDefault="00152E37" w:rsidP="00152E37">
      <w:pPr>
        <w:numPr>
          <w:ilvl w:val="0"/>
          <w:numId w:val="30"/>
        </w:numPr>
        <w:spacing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2 dorosłe os. (K), (M), (Dz-12</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-5</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510B450F" w14:textId="77729995" w:rsidR="00183DF1" w:rsidRPr="00F1237C" w:rsidRDefault="00152E37" w:rsidP="00183DF1">
      <w:pPr>
        <w:numPr>
          <w:ilvl w:val="0"/>
          <w:numId w:val="30"/>
        </w:numPr>
        <w:spacing w:after="200" w:line="276" w:lineRule="auto"/>
        <w:contextualSpacing/>
        <w:rPr>
          <w:rFonts w:ascii="Calibri" w:hAnsi="Calibri" w:cs="Calibri"/>
          <w:kern w:val="3"/>
          <w:sz w:val="22"/>
          <w:szCs w:val="22"/>
          <w:lang w:eastAsia="pl-PL"/>
        </w:rPr>
      </w:pPr>
      <w:bookmarkStart w:id="9" w:name="_Hlk204982702"/>
      <w:r w:rsidRPr="00F1237C">
        <w:rPr>
          <w:rFonts w:ascii="Calibri" w:hAnsi="Calibri" w:cs="Calibri"/>
          <w:kern w:val="3"/>
          <w:sz w:val="22"/>
          <w:szCs w:val="22"/>
          <w:lang w:eastAsia="pl-PL"/>
        </w:rPr>
        <w:t>1 dorosła os. (K), (</w:t>
      </w:r>
      <w:r w:rsidR="00183DF1" w:rsidRPr="00F1237C">
        <w:rPr>
          <w:rFonts w:ascii="Calibri" w:hAnsi="Calibri" w:cs="Calibri"/>
          <w:kern w:val="3"/>
          <w:sz w:val="22"/>
          <w:szCs w:val="22"/>
          <w:lang w:eastAsia="pl-PL"/>
        </w:rPr>
        <w:t>Dz</w:t>
      </w:r>
      <w:r w:rsidRPr="00F1237C">
        <w:rPr>
          <w:rFonts w:ascii="Calibri" w:hAnsi="Calibri" w:cs="Calibri"/>
          <w:kern w:val="3"/>
          <w:sz w:val="22"/>
          <w:szCs w:val="22"/>
          <w:lang w:eastAsia="pl-PL"/>
        </w:rPr>
        <w:t>-1</w:t>
      </w:r>
      <w:r w:rsidR="00183DF1" w:rsidRPr="00F1237C">
        <w:rPr>
          <w:rFonts w:ascii="Calibri" w:hAnsi="Calibri" w:cs="Calibri"/>
          <w:kern w:val="3"/>
          <w:sz w:val="22"/>
          <w:szCs w:val="22"/>
          <w:lang w:eastAsia="pl-PL"/>
        </w:rPr>
        <w:t>1</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w:t>
      </w:r>
      <w:r w:rsidR="00183DF1" w:rsidRPr="00F1237C">
        <w:rPr>
          <w:rFonts w:ascii="Calibri" w:hAnsi="Calibri" w:cs="Calibri"/>
          <w:kern w:val="3"/>
          <w:sz w:val="22"/>
          <w:szCs w:val="22"/>
          <w:lang w:eastAsia="pl-PL"/>
        </w:rPr>
        <w:t>7</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r w:rsidR="00183DF1" w:rsidRPr="00F1237C">
        <w:rPr>
          <w:rFonts w:ascii="Calibri" w:hAnsi="Calibri" w:cs="Calibri"/>
          <w:kern w:val="3"/>
          <w:sz w:val="22"/>
          <w:szCs w:val="22"/>
          <w:lang w:eastAsia="pl-PL"/>
        </w:rPr>
        <w:t>, (Dz-4</w:t>
      </w:r>
      <w:r w:rsidR="00B01A47" w:rsidRPr="00F1237C">
        <w:rPr>
          <w:rFonts w:ascii="Calibri" w:hAnsi="Calibri" w:cs="Calibri"/>
          <w:kern w:val="3"/>
          <w:sz w:val="22"/>
          <w:szCs w:val="22"/>
          <w:lang w:eastAsia="pl-PL"/>
        </w:rPr>
        <w:t xml:space="preserve"> lat</w:t>
      </w:r>
      <w:r w:rsidR="00183DF1" w:rsidRPr="00F1237C">
        <w:rPr>
          <w:rFonts w:ascii="Calibri" w:hAnsi="Calibri" w:cs="Calibri"/>
          <w:kern w:val="3"/>
          <w:sz w:val="22"/>
          <w:szCs w:val="22"/>
          <w:lang w:eastAsia="pl-PL"/>
        </w:rPr>
        <w:t>)</w:t>
      </w:r>
      <w:r w:rsidRPr="00F1237C">
        <w:rPr>
          <w:rFonts w:ascii="Calibri" w:hAnsi="Calibri" w:cs="Calibri"/>
          <w:kern w:val="3"/>
          <w:sz w:val="22"/>
          <w:szCs w:val="22"/>
          <w:lang w:eastAsia="pl-PL"/>
        </w:rPr>
        <w:t>;</w:t>
      </w:r>
    </w:p>
    <w:p w14:paraId="7904DE09" w14:textId="48954BCE" w:rsidR="00183DF1" w:rsidRPr="00F1237C" w:rsidRDefault="00183DF1" w:rsidP="00183DF1">
      <w:pPr>
        <w:numPr>
          <w:ilvl w:val="0"/>
          <w:numId w:val="30"/>
        </w:numPr>
        <w:spacing w:after="200" w:line="276" w:lineRule="auto"/>
        <w:contextualSpacing/>
        <w:rPr>
          <w:rFonts w:ascii="Calibri" w:hAnsi="Calibri" w:cs="Calibri"/>
          <w:kern w:val="3"/>
          <w:sz w:val="22"/>
          <w:szCs w:val="22"/>
          <w:lang w:eastAsia="pl-PL"/>
        </w:rPr>
      </w:pPr>
      <w:bookmarkStart w:id="10" w:name="_Hlk204982999"/>
      <w:bookmarkEnd w:id="9"/>
      <w:r w:rsidRPr="00F1237C">
        <w:rPr>
          <w:rFonts w:ascii="Calibri" w:hAnsi="Calibri" w:cs="Calibri"/>
          <w:kern w:val="3"/>
          <w:sz w:val="22"/>
          <w:szCs w:val="22"/>
          <w:lang w:eastAsia="pl-PL"/>
        </w:rPr>
        <w:t>2 dorosłe os. (K), (M), (Dz-7</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-4</w:t>
      </w:r>
      <w:r w:rsidR="00B01A47"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w:t>
      </w:r>
      <w:r w:rsidR="00B01A47" w:rsidRPr="00F1237C">
        <w:rPr>
          <w:rFonts w:ascii="Calibri" w:hAnsi="Calibri" w:cs="Calibri"/>
          <w:kern w:val="3"/>
          <w:sz w:val="22"/>
          <w:szCs w:val="22"/>
          <w:lang w:eastAsia="pl-PL"/>
        </w:rPr>
        <w:t xml:space="preserve"> rok</w:t>
      </w:r>
      <w:r w:rsidRPr="00F1237C">
        <w:rPr>
          <w:rFonts w:ascii="Calibri" w:hAnsi="Calibri" w:cs="Calibri"/>
          <w:kern w:val="3"/>
          <w:sz w:val="22"/>
          <w:szCs w:val="22"/>
          <w:lang w:eastAsia="pl-PL"/>
        </w:rPr>
        <w:t>);</w:t>
      </w:r>
    </w:p>
    <w:bookmarkEnd w:id="10"/>
    <w:p w14:paraId="3846E6FC" w14:textId="15358EC3" w:rsidR="00183DF1" w:rsidRPr="00F1237C" w:rsidRDefault="00183DF1" w:rsidP="00183DF1">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 dorosła os. (K),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-15</w:t>
      </w:r>
      <w:r w:rsidR="00B01A47" w:rsidRPr="00F1237C">
        <w:rPr>
          <w:rFonts w:ascii="Calibri" w:hAnsi="Calibri" w:cs="Calibri"/>
          <w:kern w:val="3"/>
          <w:sz w:val="22"/>
          <w:szCs w:val="22"/>
          <w:lang w:eastAsia="pl-PL"/>
        </w:rPr>
        <w:t>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-13</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(Dz-8</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1BB600F8" w14:textId="03481B74" w:rsidR="004E3057" w:rsidRPr="00F1237C" w:rsidRDefault="00183DF1" w:rsidP="004E3057">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1 dorosła os. (K), (Dz-17</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49546089" w14:textId="4FDE2DC2" w:rsidR="004E3057" w:rsidRPr="00F1237C" w:rsidRDefault="004E3057" w:rsidP="004E3057">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2 dorosłe os. (K), (M),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-17</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 (</w:t>
      </w:r>
      <w:r w:rsidR="002E0AE1" w:rsidRPr="00F1237C">
        <w:rPr>
          <w:rFonts w:ascii="Calibri" w:hAnsi="Calibri" w:cs="Calibri"/>
          <w:kern w:val="3"/>
          <w:sz w:val="22"/>
          <w:szCs w:val="22"/>
          <w:lang w:eastAsia="pl-PL"/>
        </w:rPr>
        <w:t>Ch</w:t>
      </w:r>
      <w:r w:rsidRPr="00F1237C">
        <w:rPr>
          <w:rFonts w:ascii="Calibri" w:hAnsi="Calibri" w:cs="Calibri"/>
          <w:kern w:val="3"/>
          <w:sz w:val="22"/>
          <w:szCs w:val="22"/>
          <w:lang w:eastAsia="pl-PL"/>
        </w:rPr>
        <w:t>-6</w:t>
      </w:r>
      <w:r w:rsidR="00AD3358" w:rsidRPr="00F1237C">
        <w:rPr>
          <w:rFonts w:ascii="Calibri" w:hAnsi="Calibri" w:cs="Calibri"/>
          <w:kern w:val="3"/>
          <w:sz w:val="22"/>
          <w:szCs w:val="22"/>
          <w:lang w:eastAsia="pl-PL"/>
        </w:rPr>
        <w:t xml:space="preserve"> lat</w:t>
      </w:r>
      <w:r w:rsidRPr="00F1237C">
        <w:rPr>
          <w:rFonts w:ascii="Calibri" w:hAnsi="Calibri" w:cs="Calibri"/>
          <w:kern w:val="3"/>
          <w:sz w:val="22"/>
          <w:szCs w:val="22"/>
          <w:lang w:eastAsia="pl-PL"/>
        </w:rPr>
        <w:t>);</w:t>
      </w:r>
    </w:p>
    <w:p w14:paraId="5D8F27A5" w14:textId="0CC6FCE3" w:rsidR="004E3057" w:rsidRPr="00D76711" w:rsidRDefault="004E3057" w:rsidP="004E3057">
      <w:pPr>
        <w:numPr>
          <w:ilvl w:val="0"/>
          <w:numId w:val="30"/>
        </w:numPr>
        <w:spacing w:after="200" w:line="276" w:lineRule="auto"/>
        <w:contextualSpacing/>
        <w:rPr>
          <w:rFonts w:ascii="Calibri" w:hAnsi="Calibri" w:cs="Calibri"/>
          <w:kern w:val="3"/>
          <w:sz w:val="22"/>
          <w:szCs w:val="22"/>
          <w:lang w:eastAsia="pl-PL"/>
        </w:rPr>
      </w:pPr>
      <w:r w:rsidRPr="00F1237C">
        <w:rPr>
          <w:rFonts w:ascii="Calibri" w:hAnsi="Calibri" w:cs="Calibri"/>
          <w:kern w:val="3"/>
          <w:sz w:val="22"/>
          <w:szCs w:val="22"/>
          <w:lang w:eastAsia="pl-PL"/>
        </w:rPr>
        <w:t xml:space="preserve">2 dorosłe os. (K), (K), </w:t>
      </w:r>
      <w:r w:rsidR="0055692C" w:rsidRPr="00F1237C">
        <w:rPr>
          <w:rFonts w:ascii="Calibri" w:hAnsi="Calibri" w:cs="Calibri"/>
          <w:kern w:val="3"/>
          <w:sz w:val="22"/>
          <w:szCs w:val="22"/>
          <w:lang w:eastAsia="pl-PL"/>
        </w:rPr>
        <w:t>(</w:t>
      </w:r>
      <w:r w:rsidR="002E0AE1" w:rsidRPr="00F1237C">
        <w:rPr>
          <w:rFonts w:ascii="Calibri" w:hAnsi="Calibri" w:cs="Calibri"/>
          <w:kern w:val="3"/>
          <w:sz w:val="22"/>
          <w:szCs w:val="22"/>
          <w:lang w:eastAsia="pl-PL"/>
        </w:rPr>
        <w:t>Ch</w:t>
      </w:r>
      <w:r w:rsidR="0055692C" w:rsidRPr="00F1237C">
        <w:rPr>
          <w:rFonts w:ascii="Calibri" w:hAnsi="Calibri" w:cs="Calibri"/>
          <w:kern w:val="3"/>
          <w:sz w:val="22"/>
          <w:szCs w:val="22"/>
          <w:lang w:eastAsia="pl-PL"/>
        </w:rPr>
        <w:t>-16),</w:t>
      </w:r>
      <w:r w:rsidR="0055692C">
        <w:rPr>
          <w:rFonts w:ascii="Calibri" w:hAnsi="Calibri" w:cs="Calibri"/>
          <w:kern w:val="3"/>
          <w:sz w:val="22"/>
          <w:szCs w:val="22"/>
          <w:lang w:eastAsia="pl-PL"/>
        </w:rPr>
        <w:t xml:space="preserve"> </w:t>
      </w:r>
      <w:r w:rsidRPr="00D76711">
        <w:rPr>
          <w:rFonts w:ascii="Calibri" w:hAnsi="Calibri" w:cs="Calibri"/>
          <w:kern w:val="3"/>
          <w:sz w:val="22"/>
          <w:szCs w:val="22"/>
          <w:lang w:eastAsia="pl-PL"/>
        </w:rPr>
        <w:t>(</w:t>
      </w:r>
      <w:r w:rsidR="002E0AE1">
        <w:rPr>
          <w:rFonts w:ascii="Calibri" w:hAnsi="Calibri" w:cs="Calibri"/>
          <w:kern w:val="3"/>
          <w:sz w:val="22"/>
          <w:szCs w:val="22"/>
          <w:lang w:eastAsia="pl-PL"/>
        </w:rPr>
        <w:t>Ch</w:t>
      </w:r>
      <w:r w:rsidRPr="00D76711">
        <w:rPr>
          <w:rFonts w:ascii="Calibri" w:hAnsi="Calibri" w:cs="Calibri"/>
          <w:kern w:val="3"/>
          <w:sz w:val="22"/>
          <w:szCs w:val="22"/>
          <w:lang w:eastAsia="pl-PL"/>
        </w:rPr>
        <w:t>-10</w:t>
      </w:r>
      <w:r w:rsidR="00AD3358">
        <w:rPr>
          <w:rFonts w:ascii="Calibri" w:hAnsi="Calibri" w:cs="Calibri"/>
          <w:kern w:val="3"/>
          <w:sz w:val="22"/>
          <w:szCs w:val="22"/>
          <w:lang w:eastAsia="pl-PL"/>
        </w:rPr>
        <w:t xml:space="preserve"> lat</w:t>
      </w:r>
      <w:r w:rsidRPr="00D76711">
        <w:rPr>
          <w:rFonts w:ascii="Calibri" w:hAnsi="Calibri" w:cs="Calibri"/>
          <w:kern w:val="3"/>
          <w:sz w:val="22"/>
          <w:szCs w:val="22"/>
          <w:lang w:eastAsia="pl-PL"/>
        </w:rPr>
        <w:t>);</w:t>
      </w:r>
    </w:p>
    <w:p w14:paraId="4E3A0B11" w14:textId="071CC317" w:rsidR="004E3057" w:rsidRPr="00D76711" w:rsidRDefault="004E3057" w:rsidP="004E3057">
      <w:pPr>
        <w:numPr>
          <w:ilvl w:val="0"/>
          <w:numId w:val="30"/>
        </w:numPr>
        <w:spacing w:after="200" w:line="276" w:lineRule="auto"/>
        <w:contextualSpacing/>
        <w:rPr>
          <w:rFonts w:ascii="Calibri" w:hAnsi="Calibri" w:cs="Calibri"/>
          <w:kern w:val="3"/>
          <w:sz w:val="22"/>
          <w:szCs w:val="22"/>
          <w:lang w:eastAsia="pl-PL"/>
        </w:rPr>
      </w:pPr>
      <w:r w:rsidRPr="00D76711">
        <w:rPr>
          <w:rFonts w:ascii="Calibri" w:hAnsi="Calibri" w:cs="Calibri"/>
          <w:kern w:val="3"/>
          <w:sz w:val="22"/>
          <w:szCs w:val="22"/>
          <w:lang w:eastAsia="pl-PL"/>
        </w:rPr>
        <w:t>2 dorosłe os. (K), (M), (</w:t>
      </w:r>
      <w:r w:rsidR="002E0AE1">
        <w:rPr>
          <w:rFonts w:ascii="Calibri" w:hAnsi="Calibri" w:cs="Calibri"/>
          <w:kern w:val="3"/>
          <w:sz w:val="22"/>
          <w:szCs w:val="22"/>
          <w:lang w:eastAsia="pl-PL"/>
        </w:rPr>
        <w:t>Ch</w:t>
      </w:r>
      <w:r w:rsidRPr="00D76711">
        <w:rPr>
          <w:rFonts w:ascii="Calibri" w:hAnsi="Calibri" w:cs="Calibri"/>
          <w:kern w:val="3"/>
          <w:sz w:val="22"/>
          <w:szCs w:val="22"/>
          <w:lang w:eastAsia="pl-PL"/>
        </w:rPr>
        <w:t>-11</w:t>
      </w:r>
      <w:r w:rsidR="00AD3358">
        <w:rPr>
          <w:rFonts w:ascii="Calibri" w:hAnsi="Calibri" w:cs="Calibri"/>
          <w:kern w:val="3"/>
          <w:sz w:val="22"/>
          <w:szCs w:val="22"/>
          <w:lang w:eastAsia="pl-PL"/>
        </w:rPr>
        <w:t xml:space="preserve"> lat</w:t>
      </w:r>
      <w:r w:rsidRPr="00D76711">
        <w:rPr>
          <w:rFonts w:ascii="Calibri" w:hAnsi="Calibri" w:cs="Calibri"/>
          <w:kern w:val="3"/>
          <w:sz w:val="22"/>
          <w:szCs w:val="22"/>
          <w:lang w:eastAsia="pl-PL"/>
        </w:rPr>
        <w:t>);</w:t>
      </w:r>
    </w:p>
    <w:p w14:paraId="06F05BDD" w14:textId="673B7F8E" w:rsidR="004E3057" w:rsidRPr="00D76711" w:rsidRDefault="004E3057" w:rsidP="004E3057">
      <w:pPr>
        <w:numPr>
          <w:ilvl w:val="0"/>
          <w:numId w:val="30"/>
        </w:numPr>
        <w:spacing w:after="200" w:line="276" w:lineRule="auto"/>
        <w:contextualSpacing/>
        <w:rPr>
          <w:rFonts w:ascii="Calibri" w:hAnsi="Calibri" w:cs="Calibri"/>
          <w:kern w:val="3"/>
          <w:sz w:val="22"/>
          <w:szCs w:val="22"/>
          <w:lang w:eastAsia="pl-PL"/>
        </w:rPr>
      </w:pPr>
      <w:r w:rsidRPr="00D76711">
        <w:rPr>
          <w:rFonts w:ascii="Calibri" w:hAnsi="Calibri" w:cs="Calibri"/>
          <w:kern w:val="3"/>
          <w:sz w:val="22"/>
          <w:szCs w:val="22"/>
          <w:lang w:eastAsia="pl-PL"/>
        </w:rPr>
        <w:t>1 dorosła os. (K), (</w:t>
      </w:r>
      <w:r w:rsidR="002E0AE1">
        <w:rPr>
          <w:rFonts w:ascii="Calibri" w:hAnsi="Calibri" w:cs="Calibri"/>
          <w:kern w:val="3"/>
          <w:sz w:val="22"/>
          <w:szCs w:val="22"/>
          <w:lang w:eastAsia="pl-PL"/>
        </w:rPr>
        <w:t>Ch</w:t>
      </w:r>
      <w:r w:rsidRPr="00D76711">
        <w:rPr>
          <w:rFonts w:ascii="Calibri" w:hAnsi="Calibri" w:cs="Calibri"/>
          <w:kern w:val="3"/>
          <w:sz w:val="22"/>
          <w:szCs w:val="22"/>
          <w:lang w:eastAsia="pl-PL"/>
        </w:rPr>
        <w:t>-11</w:t>
      </w:r>
      <w:r w:rsidR="00AD3358">
        <w:rPr>
          <w:rFonts w:ascii="Calibri" w:hAnsi="Calibri" w:cs="Calibri"/>
          <w:kern w:val="3"/>
          <w:sz w:val="22"/>
          <w:szCs w:val="22"/>
          <w:lang w:eastAsia="pl-PL"/>
        </w:rPr>
        <w:t xml:space="preserve"> lat</w:t>
      </w:r>
      <w:r w:rsidRPr="00D76711">
        <w:rPr>
          <w:rFonts w:ascii="Calibri" w:hAnsi="Calibri" w:cs="Calibri"/>
          <w:kern w:val="3"/>
          <w:sz w:val="22"/>
          <w:szCs w:val="22"/>
          <w:lang w:eastAsia="pl-PL"/>
        </w:rPr>
        <w:t>), (Dz-8</w:t>
      </w:r>
      <w:r w:rsidR="00AD3358">
        <w:rPr>
          <w:rFonts w:ascii="Calibri" w:hAnsi="Calibri" w:cs="Calibri"/>
          <w:kern w:val="3"/>
          <w:sz w:val="22"/>
          <w:szCs w:val="22"/>
          <w:lang w:eastAsia="pl-PL"/>
        </w:rPr>
        <w:t xml:space="preserve"> lat</w:t>
      </w:r>
      <w:r w:rsidRPr="00D76711">
        <w:rPr>
          <w:rFonts w:ascii="Calibri" w:hAnsi="Calibri" w:cs="Calibri"/>
          <w:kern w:val="3"/>
          <w:sz w:val="22"/>
          <w:szCs w:val="22"/>
          <w:lang w:eastAsia="pl-PL"/>
        </w:rPr>
        <w:t>), (</w:t>
      </w:r>
      <w:r w:rsidR="002E0AE1">
        <w:rPr>
          <w:rFonts w:ascii="Calibri" w:hAnsi="Calibri" w:cs="Calibri"/>
          <w:kern w:val="3"/>
          <w:sz w:val="22"/>
          <w:szCs w:val="22"/>
          <w:lang w:eastAsia="pl-PL"/>
        </w:rPr>
        <w:t>Ch</w:t>
      </w:r>
      <w:r w:rsidRPr="00D76711">
        <w:rPr>
          <w:rFonts w:ascii="Calibri" w:hAnsi="Calibri" w:cs="Calibri"/>
          <w:kern w:val="3"/>
          <w:sz w:val="22"/>
          <w:szCs w:val="22"/>
          <w:lang w:eastAsia="pl-PL"/>
        </w:rPr>
        <w:t>-7);</w:t>
      </w:r>
    </w:p>
    <w:p w14:paraId="23432C4E" w14:textId="77777777" w:rsidR="00183DF1" w:rsidRPr="00D76711" w:rsidRDefault="00183DF1" w:rsidP="00D76711">
      <w:pPr>
        <w:spacing w:after="200" w:line="276" w:lineRule="auto"/>
        <w:contextualSpacing/>
        <w:rPr>
          <w:rFonts w:ascii="Calibri" w:hAnsi="Calibri" w:cs="Calibri"/>
          <w:kern w:val="3"/>
          <w:sz w:val="22"/>
          <w:szCs w:val="22"/>
          <w:lang w:eastAsia="pl-PL"/>
        </w:rPr>
      </w:pPr>
    </w:p>
    <w:p w14:paraId="382B35B9" w14:textId="304E6416" w:rsidR="00A67FD1" w:rsidRPr="00230FF2" w:rsidRDefault="00A67FD1" w:rsidP="002F37C3">
      <w:pPr>
        <w:autoSpaceDN w:val="0"/>
        <w:spacing w:line="276" w:lineRule="auto"/>
        <w:ind w:left="720"/>
        <w:contextualSpacing/>
        <w:rPr>
          <w:rFonts w:ascii="Calibri" w:hAnsi="Calibri" w:cs="Calibri"/>
          <w:kern w:val="3"/>
          <w:sz w:val="22"/>
          <w:szCs w:val="22"/>
          <w:lang w:eastAsia="pl-PL"/>
        </w:rPr>
      </w:pPr>
      <w:r w:rsidRPr="00D76711">
        <w:rPr>
          <w:rFonts w:ascii="Calibri" w:hAnsi="Calibri" w:cs="Calibri"/>
          <w:kern w:val="3"/>
          <w:sz w:val="22"/>
          <w:szCs w:val="22"/>
          <w:lang w:eastAsia="pl-PL"/>
        </w:rPr>
        <w:t xml:space="preserve">Łącznie </w:t>
      </w:r>
      <w:r w:rsidR="00547483">
        <w:rPr>
          <w:rFonts w:ascii="Calibri" w:hAnsi="Calibri" w:cs="Calibri"/>
          <w:kern w:val="3"/>
          <w:sz w:val="22"/>
          <w:szCs w:val="22"/>
          <w:lang w:eastAsia="pl-PL"/>
        </w:rPr>
        <w:t>80</w:t>
      </w:r>
      <w:r w:rsidRPr="00D76711">
        <w:rPr>
          <w:rFonts w:ascii="Calibri" w:hAnsi="Calibri" w:cs="Calibri"/>
          <w:kern w:val="3"/>
          <w:sz w:val="22"/>
          <w:szCs w:val="22"/>
          <w:lang w:eastAsia="pl-PL"/>
        </w:rPr>
        <w:t xml:space="preserve"> os.</w:t>
      </w:r>
    </w:p>
    <w:p w14:paraId="71CF149E" w14:textId="77777777" w:rsidR="0012362F" w:rsidRPr="00230FF2" w:rsidRDefault="0012362F" w:rsidP="00D76711">
      <w:pPr>
        <w:autoSpaceDN w:val="0"/>
        <w:spacing w:line="276" w:lineRule="auto"/>
        <w:contextualSpacing/>
        <w:rPr>
          <w:rFonts w:ascii="Calibri" w:hAnsi="Calibri" w:cs="Calibri"/>
          <w:kern w:val="3"/>
          <w:sz w:val="22"/>
          <w:szCs w:val="22"/>
          <w:lang w:eastAsia="pl-PL"/>
        </w:rPr>
      </w:pPr>
    </w:p>
    <w:p w14:paraId="3056ED68" w14:textId="787AAD6A" w:rsidR="0012362F" w:rsidRPr="00230FF2" w:rsidRDefault="0012362F" w:rsidP="002F37C3">
      <w:pPr>
        <w:autoSpaceDN w:val="0"/>
        <w:spacing w:line="276" w:lineRule="auto"/>
        <w:ind w:left="1080"/>
        <w:contextualSpacing/>
        <w:rPr>
          <w:rFonts w:ascii="Calibri" w:hAnsi="Calibri" w:cs="Calibri"/>
          <w:kern w:val="3"/>
          <w:sz w:val="22"/>
          <w:szCs w:val="22"/>
          <w:lang w:eastAsia="pl-PL"/>
        </w:rPr>
      </w:pPr>
      <w:r w:rsidRPr="00230FF2">
        <w:rPr>
          <w:rFonts w:ascii="Calibri" w:hAnsi="Calibri" w:cs="Calibri"/>
          <w:kern w:val="3"/>
          <w:sz w:val="22"/>
          <w:szCs w:val="22"/>
          <w:lang w:eastAsia="pl-PL"/>
        </w:rPr>
        <w:t>*Dz. oznacza Dzie</w:t>
      </w:r>
      <w:r w:rsidR="00AD3358">
        <w:rPr>
          <w:rFonts w:ascii="Calibri" w:hAnsi="Calibri" w:cs="Calibri"/>
          <w:kern w:val="3"/>
          <w:sz w:val="22"/>
          <w:szCs w:val="22"/>
          <w:lang w:eastAsia="pl-PL"/>
        </w:rPr>
        <w:t>cko</w:t>
      </w:r>
    </w:p>
    <w:p w14:paraId="11DE79F0" w14:textId="77777777" w:rsidR="0012362F" w:rsidRPr="00230FF2" w:rsidRDefault="0012362F" w:rsidP="002F37C3">
      <w:pPr>
        <w:autoSpaceDN w:val="0"/>
        <w:spacing w:line="276" w:lineRule="auto"/>
        <w:ind w:left="1080"/>
        <w:contextualSpacing/>
        <w:rPr>
          <w:rFonts w:ascii="Calibri" w:hAnsi="Calibri" w:cs="Calibri"/>
          <w:kern w:val="3"/>
          <w:sz w:val="22"/>
          <w:szCs w:val="22"/>
          <w:lang w:eastAsia="pl-PL"/>
        </w:rPr>
      </w:pPr>
    </w:p>
    <w:p w14:paraId="1EF8A6C9" w14:textId="28D44AE7" w:rsidR="0012362F" w:rsidRPr="00230FF2" w:rsidRDefault="0012362F" w:rsidP="002F37C3">
      <w:pPr>
        <w:spacing w:line="252" w:lineRule="auto"/>
        <w:jc w:val="both"/>
        <w:rPr>
          <w:rFonts w:ascii="Calibri" w:hAnsi="Calibri" w:cs="Calibri"/>
          <w:sz w:val="22"/>
          <w:szCs w:val="22"/>
        </w:rPr>
      </w:pPr>
      <w:r w:rsidRPr="00230FF2">
        <w:rPr>
          <w:rFonts w:ascii="Calibri" w:hAnsi="Calibri" w:cs="Calibri"/>
          <w:sz w:val="22"/>
          <w:szCs w:val="22"/>
        </w:rPr>
        <w:t xml:space="preserve">- </w:t>
      </w:r>
      <w:r w:rsidR="006C41F5">
        <w:rPr>
          <w:rFonts w:ascii="Calibri" w:hAnsi="Calibri" w:cs="Calibri"/>
          <w:sz w:val="22"/>
          <w:szCs w:val="22"/>
        </w:rPr>
        <w:t>Wykon</w:t>
      </w:r>
      <w:r w:rsidR="00FE6852">
        <w:rPr>
          <w:rFonts w:ascii="Calibri" w:hAnsi="Calibri" w:cs="Calibri"/>
          <w:sz w:val="22"/>
          <w:szCs w:val="22"/>
        </w:rPr>
        <w:t>awca w cenie wyjazdu z</w:t>
      </w:r>
      <w:r w:rsidRPr="00230FF2">
        <w:rPr>
          <w:rFonts w:ascii="Calibri" w:hAnsi="Calibri" w:cs="Calibri"/>
          <w:sz w:val="22"/>
          <w:szCs w:val="22"/>
        </w:rPr>
        <w:t xml:space="preserve">apewnienie </w:t>
      </w:r>
      <w:r w:rsidR="00FE6852">
        <w:rPr>
          <w:rFonts w:ascii="Calibri" w:hAnsi="Calibri" w:cs="Calibri"/>
          <w:sz w:val="22"/>
          <w:szCs w:val="22"/>
        </w:rPr>
        <w:t>organizację</w:t>
      </w:r>
      <w:r w:rsidRPr="00230FF2">
        <w:rPr>
          <w:rFonts w:ascii="Calibri" w:hAnsi="Calibri" w:cs="Calibri"/>
          <w:sz w:val="22"/>
          <w:szCs w:val="22"/>
        </w:rPr>
        <w:t>, w tym:</w:t>
      </w:r>
    </w:p>
    <w:p w14:paraId="44232225" w14:textId="27EBD78A" w:rsidR="0012362F" w:rsidRPr="00230FF2"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t xml:space="preserve">przejazd autokarem – w obie strony (wyjazd z </w:t>
      </w:r>
      <w:r w:rsidR="00D76711">
        <w:rPr>
          <w:rFonts w:ascii="Calibri" w:eastAsia="SimSun" w:hAnsi="Calibri" w:cs="Calibri"/>
          <w:bCs/>
          <w:sz w:val="22"/>
          <w:szCs w:val="22"/>
          <w:lang w:bidi="hi-IN"/>
        </w:rPr>
        <w:t>Nałęczowa</w:t>
      </w:r>
      <w:r w:rsidRPr="00230FF2">
        <w:rPr>
          <w:rFonts w:ascii="Calibri" w:eastAsia="SimSun" w:hAnsi="Calibri" w:cs="Calibri"/>
          <w:bCs/>
          <w:sz w:val="22"/>
          <w:szCs w:val="22"/>
          <w:lang w:bidi="hi-IN"/>
        </w:rPr>
        <w:t xml:space="preserve"> w piątek w godz. </w:t>
      </w:r>
      <w:r w:rsidR="00FF119A">
        <w:rPr>
          <w:rFonts w:ascii="Calibri" w:eastAsia="SimSun" w:hAnsi="Calibri" w:cs="Calibri"/>
          <w:bCs/>
          <w:sz w:val="22"/>
          <w:szCs w:val="22"/>
          <w:lang w:bidi="hi-IN"/>
        </w:rPr>
        <w:t>7</w:t>
      </w:r>
      <w:r w:rsidRPr="00230FF2">
        <w:rPr>
          <w:rFonts w:ascii="Calibri" w:eastAsia="SimSun" w:hAnsi="Calibri" w:cs="Calibri"/>
          <w:bCs/>
          <w:sz w:val="22"/>
          <w:szCs w:val="22"/>
          <w:lang w:bidi="hi-IN"/>
        </w:rPr>
        <w:t>:00-</w:t>
      </w:r>
      <w:r w:rsidR="00FF119A">
        <w:rPr>
          <w:rFonts w:ascii="Calibri" w:eastAsia="SimSun" w:hAnsi="Calibri" w:cs="Calibri"/>
          <w:bCs/>
          <w:sz w:val="22"/>
          <w:szCs w:val="22"/>
          <w:lang w:bidi="hi-IN"/>
        </w:rPr>
        <w:t>8</w:t>
      </w:r>
      <w:r w:rsidRPr="00230FF2">
        <w:rPr>
          <w:rFonts w:ascii="Calibri" w:eastAsia="SimSun" w:hAnsi="Calibri" w:cs="Calibri"/>
          <w:bCs/>
          <w:sz w:val="22"/>
          <w:szCs w:val="22"/>
          <w:lang w:bidi="hi-IN"/>
        </w:rPr>
        <w:t xml:space="preserve">:00, powrót do </w:t>
      </w:r>
      <w:r w:rsidR="00FF119A">
        <w:rPr>
          <w:rFonts w:ascii="Calibri" w:eastAsia="SimSun" w:hAnsi="Calibri" w:cs="Calibri"/>
          <w:bCs/>
          <w:sz w:val="22"/>
          <w:szCs w:val="22"/>
          <w:lang w:bidi="hi-IN"/>
        </w:rPr>
        <w:t>Nałęczowa</w:t>
      </w:r>
      <w:r w:rsidRPr="00230FF2">
        <w:rPr>
          <w:rFonts w:ascii="Calibri" w:eastAsia="SimSun" w:hAnsi="Calibri" w:cs="Calibri"/>
          <w:bCs/>
          <w:sz w:val="22"/>
          <w:szCs w:val="22"/>
          <w:lang w:bidi="hi-IN"/>
        </w:rPr>
        <w:t xml:space="preserve"> w niedzielę w godz. 1</w:t>
      </w:r>
      <w:r w:rsidR="00FF119A">
        <w:rPr>
          <w:rFonts w:ascii="Calibri" w:eastAsia="SimSun" w:hAnsi="Calibri" w:cs="Calibri"/>
          <w:bCs/>
          <w:sz w:val="22"/>
          <w:szCs w:val="22"/>
          <w:lang w:bidi="hi-IN"/>
        </w:rPr>
        <w:t>9</w:t>
      </w:r>
      <w:r w:rsidRPr="00230FF2">
        <w:rPr>
          <w:rFonts w:ascii="Calibri" w:eastAsia="SimSun" w:hAnsi="Calibri" w:cs="Calibri"/>
          <w:bCs/>
          <w:sz w:val="22"/>
          <w:szCs w:val="22"/>
          <w:lang w:bidi="hi-IN"/>
        </w:rPr>
        <w:t xml:space="preserve">:00 – </w:t>
      </w:r>
      <w:r w:rsidR="00FF119A">
        <w:rPr>
          <w:rFonts w:ascii="Calibri" w:eastAsia="SimSun" w:hAnsi="Calibri" w:cs="Calibri"/>
          <w:bCs/>
          <w:sz w:val="22"/>
          <w:szCs w:val="22"/>
          <w:lang w:bidi="hi-IN"/>
        </w:rPr>
        <w:t>20</w:t>
      </w:r>
      <w:r w:rsidRPr="00230FF2">
        <w:rPr>
          <w:rFonts w:ascii="Calibri" w:eastAsia="SimSun" w:hAnsi="Calibri" w:cs="Calibri"/>
          <w:bCs/>
          <w:sz w:val="22"/>
          <w:szCs w:val="22"/>
          <w:lang w:bidi="hi-IN"/>
        </w:rPr>
        <w:t>:00),</w:t>
      </w:r>
      <w:r w:rsidR="00FF119A">
        <w:rPr>
          <w:rFonts w:ascii="Calibri" w:eastAsia="SimSun" w:hAnsi="Calibri" w:cs="Calibri"/>
          <w:bCs/>
          <w:sz w:val="22"/>
          <w:szCs w:val="22"/>
          <w:lang w:bidi="hi-IN"/>
        </w:rPr>
        <w:t xml:space="preserve"> wykonawca zapewni 2 autokary dla </w:t>
      </w:r>
      <w:r w:rsidR="00F1237C">
        <w:rPr>
          <w:rFonts w:ascii="Calibri" w:eastAsia="SimSun" w:hAnsi="Calibri" w:cs="Calibri"/>
          <w:bCs/>
          <w:sz w:val="22"/>
          <w:szCs w:val="22"/>
          <w:lang w:bidi="hi-IN"/>
        </w:rPr>
        <w:t>80</w:t>
      </w:r>
      <w:r w:rsidR="00FF119A">
        <w:rPr>
          <w:rFonts w:ascii="Calibri" w:eastAsia="SimSun" w:hAnsi="Calibri" w:cs="Calibri"/>
          <w:bCs/>
          <w:sz w:val="22"/>
          <w:szCs w:val="22"/>
          <w:lang w:bidi="hi-IN"/>
        </w:rPr>
        <w:t xml:space="preserve"> os.,</w:t>
      </w:r>
    </w:p>
    <w:p w14:paraId="12E1B6F7" w14:textId="190F5F1D" w:rsidR="0012362F" w:rsidRPr="00230FF2"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lastRenderedPageBreak/>
        <w:t xml:space="preserve">koszt wyżywienia/ciepłych posiłków: </w:t>
      </w:r>
      <w:r w:rsidR="00FF119A">
        <w:rPr>
          <w:rFonts w:ascii="Calibri" w:eastAsia="SimSun" w:hAnsi="Calibri" w:cs="Calibri"/>
          <w:bCs/>
          <w:sz w:val="22"/>
          <w:szCs w:val="22"/>
          <w:lang w:bidi="hi-IN"/>
        </w:rPr>
        <w:t>3</w:t>
      </w:r>
      <w:r w:rsidRPr="00230FF2">
        <w:rPr>
          <w:rFonts w:ascii="Calibri" w:eastAsia="SimSun" w:hAnsi="Calibri" w:cs="Calibri"/>
          <w:bCs/>
          <w:sz w:val="22"/>
          <w:szCs w:val="22"/>
          <w:lang w:bidi="hi-IN"/>
        </w:rPr>
        <w:t xml:space="preserve"> śniadania, 3 obiady i </w:t>
      </w:r>
      <w:r w:rsidR="00FF119A">
        <w:rPr>
          <w:rFonts w:ascii="Calibri" w:eastAsia="SimSun" w:hAnsi="Calibri" w:cs="Calibri"/>
          <w:bCs/>
          <w:sz w:val="22"/>
          <w:szCs w:val="22"/>
          <w:lang w:bidi="hi-IN"/>
        </w:rPr>
        <w:t>3</w:t>
      </w:r>
      <w:r w:rsidRPr="00230FF2">
        <w:rPr>
          <w:rFonts w:ascii="Calibri" w:eastAsia="SimSun" w:hAnsi="Calibri" w:cs="Calibri"/>
          <w:bCs/>
          <w:sz w:val="22"/>
          <w:szCs w:val="22"/>
          <w:lang w:bidi="hi-IN"/>
        </w:rPr>
        <w:t xml:space="preserve"> kolacje, przerwy kawowe podczas warsztatów dla wszystkich UP (uczestników projektu)</w:t>
      </w:r>
      <w:r w:rsidR="00821BB3">
        <w:rPr>
          <w:rFonts w:ascii="Calibri" w:eastAsia="SimSun" w:hAnsi="Calibri" w:cs="Calibri"/>
          <w:bCs/>
          <w:sz w:val="22"/>
          <w:szCs w:val="22"/>
          <w:lang w:bidi="hi-IN"/>
        </w:rPr>
        <w:t xml:space="preserve"> – 3 dni x </w:t>
      </w:r>
      <w:r w:rsidR="00F1237C">
        <w:rPr>
          <w:rFonts w:ascii="Calibri" w:eastAsia="SimSun" w:hAnsi="Calibri" w:cs="Calibri"/>
          <w:bCs/>
          <w:sz w:val="22"/>
          <w:szCs w:val="22"/>
          <w:lang w:bidi="hi-IN"/>
        </w:rPr>
        <w:t>80</w:t>
      </w:r>
      <w:r w:rsidR="00821BB3">
        <w:rPr>
          <w:rFonts w:ascii="Calibri" w:eastAsia="SimSun" w:hAnsi="Calibri" w:cs="Calibri"/>
          <w:bCs/>
          <w:sz w:val="22"/>
          <w:szCs w:val="22"/>
          <w:lang w:bidi="hi-IN"/>
        </w:rPr>
        <w:t xml:space="preserve"> os. – 2</w:t>
      </w:r>
      <w:r w:rsidR="00F52342">
        <w:rPr>
          <w:rFonts w:ascii="Calibri" w:eastAsia="SimSun" w:hAnsi="Calibri" w:cs="Calibri"/>
          <w:bCs/>
          <w:sz w:val="22"/>
          <w:szCs w:val="22"/>
          <w:lang w:bidi="hi-IN"/>
        </w:rPr>
        <w:t>40</w:t>
      </w:r>
      <w:r w:rsidR="00821BB3">
        <w:rPr>
          <w:rFonts w:ascii="Calibri" w:eastAsia="SimSun" w:hAnsi="Calibri" w:cs="Calibri"/>
          <w:bCs/>
          <w:sz w:val="22"/>
          <w:szCs w:val="22"/>
          <w:lang w:bidi="hi-IN"/>
        </w:rPr>
        <w:t xml:space="preserve"> osobo/dni</w:t>
      </w:r>
      <w:r w:rsidRPr="00230FF2">
        <w:rPr>
          <w:rFonts w:ascii="Calibri" w:eastAsia="SimSun" w:hAnsi="Calibri" w:cs="Calibri"/>
          <w:bCs/>
          <w:sz w:val="22"/>
          <w:szCs w:val="22"/>
          <w:lang w:bidi="hi-IN"/>
        </w:rPr>
        <w:t>,</w:t>
      </w:r>
    </w:p>
    <w:p w14:paraId="7834ED2E" w14:textId="77777777" w:rsidR="0012362F" w:rsidRPr="00230FF2"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t>ubezpieczenie NNW,</w:t>
      </w:r>
    </w:p>
    <w:p w14:paraId="217BFA8B" w14:textId="687D4518" w:rsidR="0012362F" w:rsidRPr="00230FF2"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t>2 noclegi</w:t>
      </w:r>
      <w:r w:rsidR="00EC0208">
        <w:rPr>
          <w:rFonts w:ascii="Calibri" w:eastAsia="SimSun" w:hAnsi="Calibri" w:cs="Calibri"/>
          <w:bCs/>
          <w:sz w:val="22"/>
          <w:szCs w:val="22"/>
          <w:lang w:bidi="hi-IN"/>
        </w:rPr>
        <w:t xml:space="preserve"> w pokojach 2-5 osobowych,</w:t>
      </w:r>
    </w:p>
    <w:p w14:paraId="6E7CF3D9" w14:textId="77777777" w:rsidR="00FF119A" w:rsidRDefault="0012362F" w:rsidP="0012362F">
      <w:pPr>
        <w:numPr>
          <w:ilvl w:val="0"/>
          <w:numId w:val="27"/>
        </w:numPr>
        <w:ind w:right="119"/>
        <w:jc w:val="both"/>
        <w:textAlignment w:val="baseline"/>
        <w:rPr>
          <w:rFonts w:ascii="Calibri" w:eastAsia="SimSun" w:hAnsi="Calibri" w:cs="Calibri"/>
          <w:bCs/>
          <w:sz w:val="22"/>
          <w:szCs w:val="22"/>
          <w:lang w:bidi="hi-IN"/>
        </w:rPr>
      </w:pPr>
      <w:r w:rsidRPr="00230FF2">
        <w:rPr>
          <w:rFonts w:ascii="Calibri" w:eastAsia="SimSun" w:hAnsi="Calibri" w:cs="Calibri"/>
          <w:bCs/>
          <w:sz w:val="22"/>
          <w:szCs w:val="22"/>
          <w:lang w:bidi="hi-IN"/>
        </w:rPr>
        <w:t xml:space="preserve">koszt opieki nad dziećmi (zatrudnienie co najmniej </w:t>
      </w:r>
      <w:r w:rsidR="00FF119A">
        <w:rPr>
          <w:rFonts w:ascii="Calibri" w:eastAsia="SimSun" w:hAnsi="Calibri" w:cs="Calibri"/>
          <w:bCs/>
          <w:sz w:val="22"/>
          <w:szCs w:val="22"/>
          <w:lang w:bidi="hi-IN"/>
        </w:rPr>
        <w:t>3</w:t>
      </w:r>
      <w:r w:rsidRPr="00230FF2">
        <w:rPr>
          <w:rFonts w:ascii="Calibri" w:eastAsia="SimSun" w:hAnsi="Calibri" w:cs="Calibri"/>
          <w:bCs/>
          <w:sz w:val="22"/>
          <w:szCs w:val="22"/>
          <w:lang w:bidi="hi-IN"/>
        </w:rPr>
        <w:t xml:space="preserve"> opiekunek dla dzieci – </w:t>
      </w:r>
      <w:r w:rsidR="006F2F4D">
        <w:rPr>
          <w:rFonts w:ascii="Calibri" w:eastAsia="SimSun" w:hAnsi="Calibri" w:cs="Calibri"/>
          <w:bCs/>
          <w:sz w:val="22"/>
          <w:szCs w:val="22"/>
          <w:lang w:bidi="hi-IN"/>
        </w:rPr>
        <w:t xml:space="preserve">łącznie </w:t>
      </w:r>
      <w:r w:rsidRPr="00230FF2">
        <w:rPr>
          <w:rFonts w:ascii="Calibri" w:eastAsia="SimSun" w:hAnsi="Calibri" w:cs="Calibri"/>
          <w:bCs/>
          <w:sz w:val="22"/>
          <w:szCs w:val="22"/>
          <w:lang w:bidi="hi-IN"/>
        </w:rPr>
        <w:t>4</w:t>
      </w:r>
      <w:r w:rsidR="00FF119A">
        <w:rPr>
          <w:rFonts w:ascii="Calibri" w:eastAsia="SimSun" w:hAnsi="Calibri" w:cs="Calibri"/>
          <w:bCs/>
          <w:sz w:val="22"/>
          <w:szCs w:val="22"/>
          <w:lang w:bidi="hi-IN"/>
        </w:rPr>
        <w:t>8</w:t>
      </w:r>
      <w:r w:rsidRPr="00230FF2">
        <w:rPr>
          <w:rFonts w:ascii="Calibri" w:eastAsia="SimSun" w:hAnsi="Calibri" w:cs="Calibri"/>
          <w:bCs/>
          <w:sz w:val="22"/>
          <w:szCs w:val="22"/>
          <w:lang w:bidi="hi-IN"/>
        </w:rPr>
        <w:t xml:space="preserve"> h)</w:t>
      </w:r>
    </w:p>
    <w:p w14:paraId="483C99F8" w14:textId="359A9DA4" w:rsidR="00DE5AF8" w:rsidRDefault="00DE5AF8" w:rsidP="00DE5AF8">
      <w:pPr>
        <w:numPr>
          <w:ilvl w:val="0"/>
          <w:numId w:val="27"/>
        </w:numPr>
        <w:ind w:right="119"/>
        <w:jc w:val="both"/>
        <w:textAlignment w:val="baseline"/>
        <w:rPr>
          <w:rFonts w:ascii="Calibri" w:eastAsia="SimSun" w:hAnsi="Calibri" w:cs="Calibri"/>
          <w:bCs/>
          <w:sz w:val="22"/>
          <w:szCs w:val="22"/>
          <w:lang w:bidi="hi-IN"/>
        </w:rPr>
      </w:pPr>
      <w:r>
        <w:rPr>
          <w:rFonts w:ascii="Calibri" w:eastAsia="SimSun" w:hAnsi="Calibri" w:cs="Calibri"/>
          <w:bCs/>
          <w:sz w:val="22"/>
          <w:szCs w:val="22"/>
          <w:lang w:bidi="hi-IN"/>
        </w:rPr>
        <w:t>usługi animacji (zatrudnienie 2 animatorów – łącznie 16 h)</w:t>
      </w:r>
    </w:p>
    <w:p w14:paraId="4BDA0E85" w14:textId="77777777" w:rsidR="0012362F" w:rsidRPr="00230FF2" w:rsidRDefault="0012362F" w:rsidP="002F37C3">
      <w:pPr>
        <w:ind w:left="720" w:right="119"/>
        <w:jc w:val="both"/>
        <w:textAlignment w:val="baseline"/>
        <w:rPr>
          <w:rFonts w:ascii="Calibri" w:eastAsia="SimSun" w:hAnsi="Calibri" w:cs="Calibri"/>
          <w:bCs/>
          <w:sz w:val="22"/>
          <w:szCs w:val="22"/>
          <w:lang w:bidi="hi-IN"/>
        </w:rPr>
      </w:pPr>
    </w:p>
    <w:p w14:paraId="076BE80D" w14:textId="02388BBD" w:rsidR="0012362F" w:rsidRPr="00230FF2" w:rsidRDefault="0012362F" w:rsidP="002F37C3">
      <w:pPr>
        <w:spacing w:line="259" w:lineRule="auto"/>
        <w:jc w:val="both"/>
        <w:rPr>
          <w:rFonts w:ascii="Calibri" w:eastAsia="Calibri" w:hAnsi="Calibri" w:cs="Calibri"/>
          <w:sz w:val="22"/>
          <w:szCs w:val="22"/>
        </w:rPr>
      </w:pPr>
      <w:r w:rsidRPr="00230FF2">
        <w:rPr>
          <w:rFonts w:ascii="Calibri" w:eastAsia="Calibri" w:hAnsi="Calibri" w:cs="Calibri"/>
          <w:sz w:val="22"/>
          <w:szCs w:val="22"/>
        </w:rPr>
        <w:t xml:space="preserve">- Miejsce odbywania się wyjazdowych warsztatów oddalone może być od </w:t>
      </w:r>
      <w:r w:rsidR="00551696">
        <w:rPr>
          <w:rFonts w:ascii="Calibri" w:eastAsia="Calibri" w:hAnsi="Calibri" w:cs="Calibri"/>
          <w:sz w:val="22"/>
          <w:szCs w:val="22"/>
        </w:rPr>
        <w:t>Nałęczowa</w:t>
      </w:r>
      <w:r w:rsidRPr="00230FF2">
        <w:rPr>
          <w:rFonts w:ascii="Calibri" w:eastAsia="Calibri" w:hAnsi="Calibri" w:cs="Calibri"/>
          <w:sz w:val="22"/>
          <w:szCs w:val="22"/>
        </w:rPr>
        <w:t xml:space="preserve"> maksymalnie do 100 km na terenie RP (odległość liczona z dokładnością miejscowość – miejscowość przy pomocy serwisu Mapy Google (https://www.google.com/maps/) z miejscowości </w:t>
      </w:r>
      <w:r w:rsidR="00551696">
        <w:rPr>
          <w:rFonts w:ascii="Calibri" w:eastAsia="Calibri" w:hAnsi="Calibri" w:cs="Calibri"/>
          <w:sz w:val="22"/>
          <w:szCs w:val="22"/>
        </w:rPr>
        <w:t>Nałęczów</w:t>
      </w:r>
      <w:r w:rsidRPr="00230FF2">
        <w:rPr>
          <w:rFonts w:ascii="Calibri" w:eastAsia="Calibri" w:hAnsi="Calibri" w:cs="Calibri"/>
          <w:sz w:val="22"/>
          <w:szCs w:val="22"/>
        </w:rPr>
        <w:t xml:space="preserve"> do miejscowości, w której znajduje się miejsce warsztatów, przy uwzględnieniu formy transportu „samochodem” i przy przyjęciu najkrótszej (w km) proponowanej przez serwis trasy w zaokrągleniu do pełnego kilometra)</w:t>
      </w:r>
    </w:p>
    <w:p w14:paraId="2C193BA4" w14:textId="3ADC618B"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Wszystkie pokoje lub domki, w których będą zakwaterowani uczestnicy projektu (rodziny z dziećmi) powinny posiadać prywatną łazienkę z prysznicem lub wanną. </w:t>
      </w:r>
    </w:p>
    <w:p w14:paraId="5F11D320"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Wykonawca winien zapewnić możliwość noclegów dla osób ze specjalnymi potrzebami, </w:t>
      </w:r>
      <w:r w:rsidRPr="00551696">
        <w:rPr>
          <w:rFonts w:ascii="Calibri" w:eastAsia="Calibri" w:hAnsi="Calibri" w:cs="Calibri"/>
          <w:sz w:val="22"/>
          <w:szCs w:val="22"/>
        </w:rPr>
        <w:br/>
        <w:t>w tym osób z niepełnosprawnościami: dojście do pokoju powinno zapewniać  bezproblemowe dotarcie m.in. osób na wózku inwalidzkim (np. płaska nawierzchnia lub podjazd/winda itp.); pokój i łazienka powinny być przystosowane do użytku osób z niepełnosprawnościami m.in. na wózku inwalidzkim. Informacja o ostatecznej liczbie osób korzystających z noclegu wraz z informacją, czy w danej grupie wymagane są pokoje dostosowane dla osób ze szczególnymi potrzebami zostanie podana Usługodawcy do 3 dni przed terminem rozpoczęcia realizacji zamówienia. Informacje te będą aktualizowane przed rozpoczęciem każdego 3 dniowego wyjazdu warsztatowego (do 3 dni przed terminem rozpoczęcia danego pobytu).</w:t>
      </w:r>
    </w:p>
    <w:p w14:paraId="49DD5694" w14:textId="739265A9"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Usługodawcy za wykonanie usługi zapewnienia noclegów przysługiwać będzie wynagrodzenie ustalone w oparciu o faktyczną liczbę uczestników </w:t>
      </w:r>
      <w:r w:rsidR="00F0766F">
        <w:rPr>
          <w:rFonts w:ascii="Calibri" w:eastAsia="Calibri" w:hAnsi="Calibri" w:cs="Calibri"/>
          <w:sz w:val="22"/>
          <w:szCs w:val="22"/>
        </w:rPr>
        <w:t>wyjazdu</w:t>
      </w:r>
      <w:r w:rsidRPr="00551696">
        <w:rPr>
          <w:rFonts w:ascii="Calibri" w:eastAsia="Calibri" w:hAnsi="Calibri" w:cs="Calibri"/>
          <w:sz w:val="22"/>
          <w:szCs w:val="22"/>
        </w:rPr>
        <w:t xml:space="preserve"> korzystających </w:t>
      </w:r>
      <w:r w:rsidRPr="00551696">
        <w:rPr>
          <w:rFonts w:ascii="Calibri" w:eastAsia="Calibri" w:hAnsi="Calibri" w:cs="Calibri"/>
          <w:sz w:val="22"/>
          <w:szCs w:val="22"/>
        </w:rPr>
        <w:br/>
        <w:t>z noclegów</w:t>
      </w:r>
    </w:p>
    <w:p w14:paraId="4B4F5171" w14:textId="0801517C"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Hotel powinien równocześnie zapewnić </w:t>
      </w:r>
      <w:r w:rsidR="00321FD5">
        <w:rPr>
          <w:rFonts w:ascii="Calibri" w:eastAsia="Calibri" w:hAnsi="Calibri" w:cs="Calibri"/>
          <w:sz w:val="22"/>
          <w:szCs w:val="22"/>
        </w:rPr>
        <w:t>4</w:t>
      </w:r>
      <w:r w:rsidRPr="00551696">
        <w:rPr>
          <w:rFonts w:ascii="Calibri" w:eastAsia="Calibri" w:hAnsi="Calibri" w:cs="Calibri"/>
          <w:sz w:val="22"/>
          <w:szCs w:val="22"/>
        </w:rPr>
        <w:t xml:space="preserve"> sale szkoleniowe oraz salę do zabaw dla dzieci, które będą dostępne przez cały pobyt uczestników. Sale muszą pomieścić min. 1</w:t>
      </w:r>
      <w:r w:rsidR="00F52342">
        <w:rPr>
          <w:rFonts w:ascii="Calibri" w:eastAsia="Calibri" w:hAnsi="Calibri" w:cs="Calibri"/>
          <w:sz w:val="22"/>
          <w:szCs w:val="22"/>
        </w:rPr>
        <w:t>9</w:t>
      </w:r>
      <w:r w:rsidRPr="00551696">
        <w:rPr>
          <w:rFonts w:ascii="Calibri" w:eastAsia="Calibri" w:hAnsi="Calibri" w:cs="Calibri"/>
          <w:sz w:val="22"/>
          <w:szCs w:val="22"/>
        </w:rPr>
        <w:t xml:space="preserve"> osób. Przeprowadzane w nich warsztaty będą trwały 16 godzin (podzielone na wszystkie dni pobytu, w godzinach dostosowanych do organizacji posiłków w hotelu i w porozumieniu z uczestnikami warsztatów i trenerami).</w:t>
      </w:r>
    </w:p>
    <w:p w14:paraId="3CF4488C"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Sale szkoleniowe/ sala zabaw powinna być wyposażona w: klimatyzację/ogrzewanie, dostęp do dziennego światła, otwierane okna. Sale nie mogą stanowić pomieszczenia przechodniego/korytarza. Wyposażona musi być również w </w:t>
      </w:r>
      <w:proofErr w:type="spellStart"/>
      <w:r w:rsidRPr="00551696">
        <w:rPr>
          <w:rFonts w:ascii="Calibri" w:eastAsia="Calibri" w:hAnsi="Calibri" w:cs="Calibri"/>
          <w:sz w:val="22"/>
          <w:szCs w:val="22"/>
        </w:rPr>
        <w:t>wi-fi</w:t>
      </w:r>
      <w:proofErr w:type="spellEnd"/>
      <w:r w:rsidRPr="00551696">
        <w:rPr>
          <w:rFonts w:ascii="Calibri" w:eastAsia="Calibri" w:hAnsi="Calibri" w:cs="Calibri"/>
          <w:sz w:val="22"/>
          <w:szCs w:val="22"/>
        </w:rPr>
        <w:t xml:space="preserve">, projektor, tablicę lub flipchart. Sala powinna być dostępna dla osób ze specjalnymi potrzebami, w tym osób z niepełnosprawnościami: dojście do sali powinno zapewniać bezproblemowe dotarcie m.in. osób na wózku aktywnym/ortopedycznym (np. płaska nawierzchnia lub podjazd/winda itp.), na kondygnacji gdzie znajduje się sala powinna być dostępna toaleta przystosowana dla osób z niepełnosprawnością. Sale szkoleniowe powinny być wyposażone w krzesła i stoły (dostosowane do ilości osób biorących udział w szkoleniu) oraz </w:t>
      </w:r>
      <w:proofErr w:type="spellStart"/>
      <w:r w:rsidRPr="00551696">
        <w:rPr>
          <w:rFonts w:ascii="Calibri" w:eastAsia="Calibri" w:hAnsi="Calibri" w:cs="Calibri"/>
          <w:sz w:val="22"/>
          <w:szCs w:val="22"/>
        </w:rPr>
        <w:t>wi-fi</w:t>
      </w:r>
      <w:proofErr w:type="spellEnd"/>
      <w:r w:rsidRPr="00551696">
        <w:rPr>
          <w:rFonts w:ascii="Calibri" w:eastAsia="Calibri" w:hAnsi="Calibri" w:cs="Calibri"/>
          <w:sz w:val="22"/>
          <w:szCs w:val="22"/>
        </w:rPr>
        <w:t>, projektor, tablicę lub flipchart.</w:t>
      </w:r>
    </w:p>
    <w:p w14:paraId="028FFD4D" w14:textId="77777777" w:rsidR="00551696" w:rsidRPr="00551696" w:rsidRDefault="00551696" w:rsidP="00551696">
      <w:pPr>
        <w:autoSpaceDE w:val="0"/>
        <w:jc w:val="both"/>
        <w:rPr>
          <w:rFonts w:ascii="Calibri" w:eastAsia="Calibri" w:hAnsi="Calibri" w:cs="Calibri"/>
          <w:sz w:val="22"/>
          <w:szCs w:val="22"/>
        </w:rPr>
      </w:pPr>
    </w:p>
    <w:p w14:paraId="68F52FAA" w14:textId="5C72768E"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- 3 dni przed przyjazdem zamawiający poinformuje o liczbie osób uczestniczących </w:t>
      </w:r>
      <w:r w:rsidRPr="00551696">
        <w:rPr>
          <w:rFonts w:ascii="Calibri" w:eastAsia="Calibri" w:hAnsi="Calibri" w:cs="Calibri"/>
          <w:sz w:val="22"/>
          <w:szCs w:val="22"/>
        </w:rPr>
        <w:br/>
        <w:t>w wyjeździe z podziałem na rodziny i trenerów. Zamawiający zakłada tolerancję -10% uczestników ze względu na dość dużą liczbę osób,</w:t>
      </w:r>
    </w:p>
    <w:p w14:paraId="21326B8C"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hotel powinien dysponować terenem rekreacyjnym dla prowadzenia animacji zaplanowanych w ramach projektu,</w:t>
      </w:r>
    </w:p>
    <w:p w14:paraId="26549BB9"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hotel powinien zapewnić gościom dostęp do strefy relaksacyjnej tj. basen i/ lub jacuzzi i/ lub sauna.</w:t>
      </w:r>
    </w:p>
    <w:p w14:paraId="16E6D516"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lastRenderedPageBreak/>
        <w:t>- Usługodawca przygotuje i zapewni posiłki bezmięsne lub inne ze względu na szczególne wymagania żywieniowe w przypadku zgłoszenia takiego zapotrzebowania przez uczestniczki/uczestników warsztatów. Ostateczna liczba osób korzystających z poszczególnych posiłków wraz z informacjami odnośnie szczególnych potrzeb dietetycznych, zostanie podana Usługodawcy do 3 dni przed terminem rozpoczęcia realizacji zamówienia. Informacje te będą aktualizowane przed rozpoczęciem każdego trzydniowego wyjazdu.</w:t>
      </w:r>
    </w:p>
    <w:p w14:paraId="30896E68"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Usługodawcy za wykonanie usługi zapewnienia wyżywienia przysługiwać będzie wynagrodzenie ustalone w oparciu o faktyczną liczbę uczestników szkolenia korzystających </w:t>
      </w:r>
      <w:r w:rsidRPr="00551696">
        <w:rPr>
          <w:rFonts w:ascii="Calibri" w:eastAsia="Calibri" w:hAnsi="Calibri" w:cs="Calibri"/>
          <w:sz w:val="22"/>
          <w:szCs w:val="22"/>
        </w:rPr>
        <w:br/>
        <w:t>z poszczególnych posiłków.</w:t>
      </w:r>
    </w:p>
    <w:p w14:paraId="235D5537" w14:textId="77777777" w:rsidR="00551696" w:rsidRPr="00551696" w:rsidRDefault="00551696" w:rsidP="00551696">
      <w:pPr>
        <w:numPr>
          <w:ilvl w:val="0"/>
          <w:numId w:val="39"/>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Warunki noclegu: </w:t>
      </w:r>
    </w:p>
    <w:p w14:paraId="4E9AD2C1" w14:textId="036896FE"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Zapewnienie pokoi 2-</w:t>
      </w:r>
      <w:r w:rsidR="00321FD5">
        <w:rPr>
          <w:rFonts w:ascii="Calibri" w:eastAsia="Calibri" w:hAnsi="Calibri" w:cs="Calibri"/>
          <w:sz w:val="22"/>
          <w:szCs w:val="22"/>
        </w:rPr>
        <w:t>5</w:t>
      </w:r>
      <w:r w:rsidRPr="00551696">
        <w:rPr>
          <w:rFonts w:ascii="Calibri" w:eastAsia="Calibri" w:hAnsi="Calibri" w:cs="Calibri"/>
          <w:sz w:val="22"/>
          <w:szCs w:val="22"/>
        </w:rPr>
        <w:t xml:space="preserve"> osobowych i/lub domków zlokalizowanych bezpośrednio na terenie należącym do obiektu dla wszystkich uczestników wyjazdu. </w:t>
      </w:r>
    </w:p>
    <w:p w14:paraId="249423A9"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Wykonawca musi zapewnić dostępne pokoje dostosowane do potrzeb osób niepełnosprawnych, </w:t>
      </w:r>
    </w:p>
    <w:p w14:paraId="6228D34C"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Pokoje lub domki z osobną przestronną łazienką z prysznicem lub wanną w pokojach, łóżka pojedyncze lub w przypadku małżeństw podwójne. Na standardowym wyposażeniu powinny posiadać pościel, ręczniki, lustro.</w:t>
      </w:r>
    </w:p>
    <w:p w14:paraId="533F00B2" w14:textId="2142F0FA" w:rsidR="00551696" w:rsidRPr="00551696" w:rsidRDefault="00551696" w:rsidP="00551696">
      <w:pPr>
        <w:numPr>
          <w:ilvl w:val="0"/>
          <w:numId w:val="39"/>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Wyżywienie w postaci: </w:t>
      </w:r>
      <w:r w:rsidR="009A08CB">
        <w:rPr>
          <w:rFonts w:ascii="Calibri" w:eastAsia="Calibri" w:hAnsi="Calibri" w:cs="Calibri"/>
          <w:sz w:val="22"/>
          <w:szCs w:val="22"/>
        </w:rPr>
        <w:t>3</w:t>
      </w:r>
      <w:r w:rsidRPr="00551696">
        <w:rPr>
          <w:rFonts w:ascii="Calibri" w:eastAsia="Calibri" w:hAnsi="Calibri" w:cs="Calibri"/>
          <w:sz w:val="22"/>
          <w:szCs w:val="22"/>
        </w:rPr>
        <w:t xml:space="preserve"> śniada</w:t>
      </w:r>
      <w:r w:rsidR="009A08CB">
        <w:rPr>
          <w:rFonts w:ascii="Calibri" w:eastAsia="Calibri" w:hAnsi="Calibri" w:cs="Calibri"/>
          <w:sz w:val="22"/>
          <w:szCs w:val="22"/>
        </w:rPr>
        <w:t>ń</w:t>
      </w:r>
      <w:r w:rsidRPr="00551696">
        <w:rPr>
          <w:rFonts w:ascii="Calibri" w:eastAsia="Calibri" w:hAnsi="Calibri" w:cs="Calibri"/>
          <w:sz w:val="22"/>
          <w:szCs w:val="22"/>
        </w:rPr>
        <w:t>, 3 obiad</w:t>
      </w:r>
      <w:r w:rsidR="009A08CB">
        <w:rPr>
          <w:rFonts w:ascii="Calibri" w:eastAsia="Calibri" w:hAnsi="Calibri" w:cs="Calibri"/>
          <w:sz w:val="22"/>
          <w:szCs w:val="22"/>
        </w:rPr>
        <w:t>ów</w:t>
      </w:r>
      <w:r w:rsidRPr="00551696">
        <w:rPr>
          <w:rFonts w:ascii="Calibri" w:eastAsia="Calibri" w:hAnsi="Calibri" w:cs="Calibri"/>
          <w:sz w:val="22"/>
          <w:szCs w:val="22"/>
        </w:rPr>
        <w:t xml:space="preserve"> i </w:t>
      </w:r>
      <w:r w:rsidR="009A08CB">
        <w:rPr>
          <w:rFonts w:ascii="Calibri" w:eastAsia="Calibri" w:hAnsi="Calibri" w:cs="Calibri"/>
          <w:sz w:val="22"/>
          <w:szCs w:val="22"/>
        </w:rPr>
        <w:t xml:space="preserve">3 </w:t>
      </w:r>
      <w:r w:rsidRPr="00551696">
        <w:rPr>
          <w:rFonts w:ascii="Calibri" w:eastAsia="Calibri" w:hAnsi="Calibri" w:cs="Calibri"/>
          <w:sz w:val="22"/>
          <w:szCs w:val="22"/>
        </w:rPr>
        <w:t>kolacj</w:t>
      </w:r>
      <w:r w:rsidR="009A08CB">
        <w:rPr>
          <w:rFonts w:ascii="Calibri" w:eastAsia="Calibri" w:hAnsi="Calibri" w:cs="Calibri"/>
          <w:sz w:val="22"/>
          <w:szCs w:val="22"/>
        </w:rPr>
        <w:t>i</w:t>
      </w:r>
      <w:r w:rsidRPr="00551696">
        <w:rPr>
          <w:rFonts w:ascii="Calibri" w:eastAsia="Calibri" w:hAnsi="Calibri" w:cs="Calibri"/>
          <w:sz w:val="22"/>
          <w:szCs w:val="22"/>
        </w:rPr>
        <w:t xml:space="preserve">, </w:t>
      </w:r>
      <w:r w:rsidR="00F0766F">
        <w:rPr>
          <w:rFonts w:ascii="Calibri" w:eastAsia="Calibri" w:hAnsi="Calibri" w:cs="Calibri"/>
          <w:sz w:val="22"/>
          <w:szCs w:val="22"/>
        </w:rPr>
        <w:t xml:space="preserve">ciągłej </w:t>
      </w:r>
      <w:r w:rsidRPr="00551696">
        <w:rPr>
          <w:rFonts w:ascii="Calibri" w:eastAsia="Calibri" w:hAnsi="Calibri" w:cs="Calibri"/>
          <w:sz w:val="22"/>
          <w:szCs w:val="22"/>
        </w:rPr>
        <w:t>przerwy kawowe</w:t>
      </w:r>
      <w:r w:rsidR="00F0766F">
        <w:rPr>
          <w:rFonts w:ascii="Calibri" w:eastAsia="Calibri" w:hAnsi="Calibri" w:cs="Calibri"/>
          <w:sz w:val="22"/>
          <w:szCs w:val="22"/>
        </w:rPr>
        <w:t>j podczas warsztatów</w:t>
      </w:r>
      <w:r w:rsidR="009A08CB">
        <w:rPr>
          <w:rFonts w:ascii="Calibri" w:eastAsia="Calibri" w:hAnsi="Calibri" w:cs="Calibri"/>
          <w:sz w:val="22"/>
          <w:szCs w:val="22"/>
        </w:rPr>
        <w:t xml:space="preserve"> przez 3 dni dla </w:t>
      </w:r>
      <w:r w:rsidR="00F1237C">
        <w:rPr>
          <w:rFonts w:ascii="Calibri" w:eastAsia="Calibri" w:hAnsi="Calibri" w:cs="Calibri"/>
          <w:sz w:val="22"/>
          <w:szCs w:val="22"/>
        </w:rPr>
        <w:t>80</w:t>
      </w:r>
      <w:r w:rsidR="009A08CB">
        <w:rPr>
          <w:rFonts w:ascii="Calibri" w:eastAsia="Calibri" w:hAnsi="Calibri" w:cs="Calibri"/>
          <w:sz w:val="22"/>
          <w:szCs w:val="22"/>
        </w:rPr>
        <w:t xml:space="preserve"> os</w:t>
      </w:r>
      <w:r w:rsidRPr="00551696">
        <w:rPr>
          <w:rFonts w:ascii="Calibri" w:eastAsia="Calibri" w:hAnsi="Calibri" w:cs="Calibri"/>
          <w:sz w:val="22"/>
          <w:szCs w:val="22"/>
        </w:rPr>
        <w:t>.</w:t>
      </w:r>
    </w:p>
    <w:p w14:paraId="330A90B2"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Wyżywienie powinno uwzględniać ewentualną dietę uczestników turnusu: cukrzycowa, bezglutenowa, lekkostrawna, bezmięsna itp. Do posiłków podawane są napoje zimne oraz gorące kawa i herbata.</w:t>
      </w:r>
    </w:p>
    <w:p w14:paraId="375DC2F3"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Śniadania/kolacje, jeżeli podawane są w formie szwedzkiego stołu, muszą być urozmaicone, uwzględniając posiłki na ciepło i zimno, z możliwością wyboru nabiału, słodkiego czy wytrawnego posiłku (typu: jogurty, zupy mleczne, </w:t>
      </w:r>
      <w:proofErr w:type="spellStart"/>
      <w:r w:rsidRPr="00551696">
        <w:rPr>
          <w:rFonts w:ascii="Calibri" w:eastAsia="Calibri" w:hAnsi="Calibri" w:cs="Calibri"/>
          <w:sz w:val="22"/>
          <w:szCs w:val="22"/>
        </w:rPr>
        <w:t>musli</w:t>
      </w:r>
      <w:proofErr w:type="spellEnd"/>
      <w:r w:rsidRPr="00551696">
        <w:rPr>
          <w:rFonts w:ascii="Calibri" w:eastAsia="Calibri" w:hAnsi="Calibri" w:cs="Calibri"/>
          <w:sz w:val="22"/>
          <w:szCs w:val="22"/>
        </w:rPr>
        <w:t xml:space="preserve">, jajecznica, kiełbaski, wędlina, sery, pieczywo jasne i ciemne, owoce, warzywa). </w:t>
      </w:r>
    </w:p>
    <w:p w14:paraId="230CA64B" w14:textId="77777777" w:rsid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Obiady trzydaniowe: zupy, drugie danie oraz deser. Danie powinno składać się z produktów białkowych, najlepiej pochodzenia zwierzęcego (mięso, ryby, ser, jaja, drób) produktów bogatych w węglowodany złożone (ziemniaki, kasza, kluski) oraz dodatków warzywnych (surówki, warzywa gotowane).</w:t>
      </w:r>
    </w:p>
    <w:p w14:paraId="292C7B27" w14:textId="76F9D1EE" w:rsidR="009A08CB" w:rsidRPr="00551696" w:rsidRDefault="009A08CB" w:rsidP="00551696">
      <w:pPr>
        <w:autoSpaceDE w:val="0"/>
        <w:jc w:val="both"/>
        <w:rPr>
          <w:rFonts w:ascii="Calibri" w:eastAsia="Calibri" w:hAnsi="Calibri" w:cs="Calibri"/>
          <w:sz w:val="22"/>
          <w:szCs w:val="22"/>
        </w:rPr>
      </w:pPr>
      <w:r>
        <w:rPr>
          <w:rFonts w:ascii="Calibri" w:eastAsia="Calibri" w:hAnsi="Calibri" w:cs="Calibri"/>
          <w:sz w:val="22"/>
          <w:szCs w:val="22"/>
        </w:rPr>
        <w:t>Przerwy kawowe: kawa, herbata, woda, soki, ciasteczka, paluszki.</w:t>
      </w:r>
    </w:p>
    <w:p w14:paraId="37543FB2"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Jedzenie i napoje powinny być serwowane w naczyniach wielorazowego użytku, do ponownego wykorzystania, np. szklanych lub ceramicznych; nie jest dozwolone używanie plastikowych naczyń lub sztućców.</w:t>
      </w:r>
    </w:p>
    <w:p w14:paraId="361C6F33" w14:textId="32EBA14C" w:rsidR="00551696" w:rsidRPr="00551696" w:rsidRDefault="00551696" w:rsidP="00551696">
      <w:pPr>
        <w:numPr>
          <w:ilvl w:val="0"/>
          <w:numId w:val="39"/>
        </w:numPr>
        <w:autoSpaceDE w:val="0"/>
        <w:jc w:val="both"/>
        <w:rPr>
          <w:rFonts w:ascii="Calibri" w:eastAsia="Calibri" w:hAnsi="Calibri" w:cs="Calibri"/>
          <w:bCs/>
          <w:sz w:val="22"/>
          <w:szCs w:val="22"/>
        </w:rPr>
      </w:pPr>
      <w:r w:rsidRPr="00551696">
        <w:rPr>
          <w:rFonts w:ascii="Calibri" w:eastAsia="Calibri" w:hAnsi="Calibri" w:cs="Calibri"/>
          <w:sz w:val="22"/>
          <w:szCs w:val="22"/>
        </w:rPr>
        <w:t xml:space="preserve">Podczas pobytu zostanie zorganizowana wieczorna integracja: 2 godz. w piątek oraz 2 godz. w sobotę. Zamawiający zastrzega, że sala, w której odbędzie się integracja powinna składać się z jednego pomieszczenia. Wykonawca zapewni </w:t>
      </w:r>
      <w:r w:rsidRPr="00551696">
        <w:rPr>
          <w:rFonts w:ascii="Calibri" w:eastAsia="Calibri" w:hAnsi="Calibri" w:cs="Calibri"/>
          <w:bCs/>
          <w:sz w:val="22"/>
          <w:szCs w:val="22"/>
        </w:rPr>
        <w:t>usługi animator</w:t>
      </w:r>
      <w:r w:rsidR="009A08CB">
        <w:rPr>
          <w:rFonts w:ascii="Calibri" w:eastAsia="Calibri" w:hAnsi="Calibri" w:cs="Calibri"/>
          <w:bCs/>
          <w:sz w:val="22"/>
          <w:szCs w:val="22"/>
        </w:rPr>
        <w:t>ów</w:t>
      </w:r>
      <w:r w:rsidRPr="00551696">
        <w:rPr>
          <w:rFonts w:ascii="Calibri" w:eastAsia="Calibri" w:hAnsi="Calibri" w:cs="Calibri"/>
          <w:bCs/>
          <w:sz w:val="22"/>
          <w:szCs w:val="22"/>
        </w:rPr>
        <w:t xml:space="preserve"> podczas integracji.</w:t>
      </w:r>
    </w:p>
    <w:p w14:paraId="7BE2C1B4" w14:textId="4F15AD8E" w:rsidR="00551696" w:rsidRPr="00551696" w:rsidRDefault="00551696" w:rsidP="00551696">
      <w:pPr>
        <w:numPr>
          <w:ilvl w:val="0"/>
          <w:numId w:val="39"/>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Wykonawca zobowiązany jest do zapewnienia transportu uczestników wyjazdu z </w:t>
      </w:r>
      <w:r w:rsidR="00710BD1">
        <w:rPr>
          <w:rFonts w:ascii="Calibri" w:eastAsia="Calibri" w:hAnsi="Calibri" w:cs="Calibri"/>
          <w:sz w:val="22"/>
          <w:szCs w:val="22"/>
        </w:rPr>
        <w:t>Nałęcz</w:t>
      </w:r>
      <w:r w:rsidRPr="00551696">
        <w:rPr>
          <w:rFonts w:ascii="Calibri" w:eastAsia="Calibri" w:hAnsi="Calibri" w:cs="Calibri"/>
          <w:sz w:val="22"/>
          <w:szCs w:val="22"/>
        </w:rPr>
        <w:t xml:space="preserve">owa w miejsca realizacji wyjazdu oraz powrotu do </w:t>
      </w:r>
      <w:r w:rsidR="00710BD1">
        <w:rPr>
          <w:rFonts w:ascii="Calibri" w:eastAsia="Calibri" w:hAnsi="Calibri" w:cs="Calibri"/>
          <w:sz w:val="22"/>
          <w:szCs w:val="22"/>
        </w:rPr>
        <w:t>Nałęczowa</w:t>
      </w:r>
      <w:r w:rsidRPr="00551696">
        <w:rPr>
          <w:rFonts w:ascii="Calibri" w:eastAsia="Calibri" w:hAnsi="Calibri" w:cs="Calibri"/>
          <w:sz w:val="22"/>
          <w:szCs w:val="22"/>
        </w:rPr>
        <w:t xml:space="preserve"> autokarem.</w:t>
      </w:r>
    </w:p>
    <w:p w14:paraId="452E0FD9"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Podczas transportu autokarem Wykonawca zobowiązany jest do:</w:t>
      </w:r>
    </w:p>
    <w:p w14:paraId="1322E29C" w14:textId="333E2499"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zapewnienia </w:t>
      </w:r>
      <w:r w:rsidR="007C53C0">
        <w:rPr>
          <w:rFonts w:ascii="Calibri" w:eastAsia="Calibri" w:hAnsi="Calibri" w:cs="Calibri"/>
          <w:sz w:val="22"/>
          <w:szCs w:val="22"/>
        </w:rPr>
        <w:t>2</w:t>
      </w:r>
      <w:r w:rsidRPr="00551696">
        <w:rPr>
          <w:rFonts w:ascii="Calibri" w:eastAsia="Calibri" w:hAnsi="Calibri" w:cs="Calibri"/>
          <w:sz w:val="22"/>
          <w:szCs w:val="22"/>
        </w:rPr>
        <w:t xml:space="preserve"> autokar</w:t>
      </w:r>
      <w:r w:rsidR="007C53C0">
        <w:rPr>
          <w:rFonts w:ascii="Calibri" w:eastAsia="Calibri" w:hAnsi="Calibri" w:cs="Calibri"/>
          <w:sz w:val="22"/>
          <w:szCs w:val="22"/>
        </w:rPr>
        <w:t>ów</w:t>
      </w:r>
      <w:r w:rsidRPr="00551696">
        <w:rPr>
          <w:rFonts w:ascii="Calibri" w:eastAsia="Calibri" w:hAnsi="Calibri" w:cs="Calibri"/>
          <w:sz w:val="22"/>
          <w:szCs w:val="22"/>
        </w:rPr>
        <w:t xml:space="preserve"> dla uczestników wyjazdu wraz z możliwością zabrania bagażu do 20 kg/os.</w:t>
      </w:r>
    </w:p>
    <w:p w14:paraId="3C5C27EE" w14:textId="77777777"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t>w przypadku awarii technicznej pojazdu/pojazdów w trakcie realizacji zamówienia, Wykonawca zobowiązany jest podstawić, w czasie umożliwiającym realizację programu studyjnego, pojazd zastępczy/pojazdy zastępcze o takich samych lub lepszych parametrach technicznych,</w:t>
      </w:r>
    </w:p>
    <w:p w14:paraId="3674A436" w14:textId="77777777"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zapewnienia kierowców autokaru, którzy posiadają wszelkie uprawnienia do kierowania tego typu pojazdem, świadectwo kwalifikacji na przewóz osób i rzeczy, </w:t>
      </w:r>
    </w:p>
    <w:p w14:paraId="33CC81C9" w14:textId="77777777"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t>polisy ubezpieczeniowej autokaru / autokarów,</w:t>
      </w:r>
    </w:p>
    <w:p w14:paraId="479BD183" w14:textId="77777777" w:rsidR="00551696" w:rsidRPr="00551696" w:rsidRDefault="00551696" w:rsidP="00551696">
      <w:pPr>
        <w:numPr>
          <w:ilvl w:val="0"/>
          <w:numId w:val="40"/>
        </w:numPr>
        <w:autoSpaceDE w:val="0"/>
        <w:jc w:val="both"/>
        <w:rPr>
          <w:rFonts w:ascii="Calibri" w:eastAsia="Calibri" w:hAnsi="Calibri" w:cs="Calibri"/>
          <w:sz w:val="22"/>
          <w:szCs w:val="22"/>
        </w:rPr>
      </w:pPr>
      <w:r w:rsidRPr="00551696">
        <w:rPr>
          <w:rFonts w:ascii="Calibri" w:eastAsia="Calibri" w:hAnsi="Calibri" w:cs="Calibri"/>
          <w:sz w:val="22"/>
          <w:szCs w:val="22"/>
        </w:rPr>
        <w:lastRenderedPageBreak/>
        <w:t>pokrycia wszelkich kosztów związanych z czyszczeniem autokaru /autokarów, kosztów paliwa oraz opłat parkingowych i wszelkich innych kosztów związanych z podróżą np. winietek,</w:t>
      </w:r>
    </w:p>
    <w:p w14:paraId="3FC17218" w14:textId="23BC3D4D" w:rsidR="00551696" w:rsidRPr="00551696" w:rsidRDefault="00551696" w:rsidP="00551696">
      <w:pPr>
        <w:numPr>
          <w:ilvl w:val="0"/>
          <w:numId w:val="39"/>
        </w:numPr>
        <w:autoSpaceDE w:val="0"/>
        <w:jc w:val="both"/>
        <w:rPr>
          <w:rFonts w:ascii="Calibri" w:eastAsia="Calibri" w:hAnsi="Calibri" w:cs="Calibri"/>
          <w:sz w:val="22"/>
          <w:szCs w:val="22"/>
        </w:rPr>
      </w:pPr>
      <w:r w:rsidRPr="00551696">
        <w:rPr>
          <w:rFonts w:ascii="Calibri" w:eastAsia="Calibri" w:hAnsi="Calibri" w:cs="Calibri"/>
          <w:sz w:val="22"/>
          <w:szCs w:val="22"/>
        </w:rPr>
        <w:t xml:space="preserve">Termin realizacji zamówienia: od momentu podpisania umowy do </w:t>
      </w:r>
      <w:r w:rsidR="007C53C0">
        <w:rPr>
          <w:rFonts w:ascii="Calibri" w:eastAsia="Calibri" w:hAnsi="Calibri" w:cs="Calibri"/>
          <w:sz w:val="22"/>
          <w:szCs w:val="22"/>
        </w:rPr>
        <w:t>31</w:t>
      </w:r>
      <w:r w:rsidRPr="00551696">
        <w:rPr>
          <w:rFonts w:ascii="Calibri" w:eastAsia="Calibri" w:hAnsi="Calibri" w:cs="Calibri"/>
          <w:sz w:val="22"/>
          <w:szCs w:val="22"/>
        </w:rPr>
        <w:t xml:space="preserve">.08.2025 r. Jeżeli na skutek ograniczeń rządowych np. w związku z pandemią, wojny itp., realizacja usługi nie będzie możliwa we wskazanym terminie, zostanie zrealizowana do miesiąca od momentu zwolnienia ograniczeń. </w:t>
      </w:r>
    </w:p>
    <w:p w14:paraId="7B42E4F2"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Posiłki powinny być serwowane w pomieszczeniu dostępnym dla osób ze specjalnymi potrzebami, w tym osób z niepełnosprawnościami: dojście do sali powinno zapewniać bezproblemowe dotarcie m.in. osób na wózku inwalidzkim (np. płaska nawierzchnia lub podjazd/winda itp.), na kondygnacji gdzie znajduje się sala powinna być dostępna toaleta przystosowana dla osób z niepełnosprawnością. Jedzenie i napoje winny być serwowane w naczyniach wielorazowego użytku, do ponownego wykorzystania, np. szklanych lub ceramicznych; nie jest dozwolone używanie plastikowych naczyń lub sztućców. </w:t>
      </w:r>
    </w:p>
    <w:p w14:paraId="50561D23" w14:textId="77777777"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 Wykonawca winien zapewnić świadczenie usług jak najwyższej jakości, zgodnie </w:t>
      </w:r>
      <w:r w:rsidRPr="00551696">
        <w:rPr>
          <w:rFonts w:ascii="Calibri" w:eastAsia="Calibri" w:hAnsi="Calibri" w:cs="Calibri"/>
          <w:sz w:val="22"/>
          <w:szCs w:val="22"/>
        </w:rPr>
        <w:br/>
        <w:t>z obowiązującymi w branży standardami, w szczególności w zakresie higieny i czystości.</w:t>
      </w:r>
    </w:p>
    <w:p w14:paraId="12A8A00F" w14:textId="77777777" w:rsidR="00551696" w:rsidRPr="00551696" w:rsidRDefault="00551696" w:rsidP="00551696">
      <w:pPr>
        <w:autoSpaceDE w:val="0"/>
        <w:jc w:val="both"/>
        <w:rPr>
          <w:rFonts w:ascii="Calibri" w:eastAsia="Calibri" w:hAnsi="Calibri" w:cs="Calibri"/>
          <w:sz w:val="22"/>
          <w:szCs w:val="22"/>
        </w:rPr>
      </w:pPr>
    </w:p>
    <w:p w14:paraId="6A1118D8" w14:textId="3A6898A0" w:rsidR="00551696" w:rsidRPr="00551696" w:rsidRDefault="00551696" w:rsidP="00551696">
      <w:pPr>
        <w:autoSpaceDE w:val="0"/>
        <w:jc w:val="both"/>
        <w:rPr>
          <w:rFonts w:ascii="Calibri" w:eastAsia="Calibri" w:hAnsi="Calibri" w:cs="Calibri"/>
          <w:sz w:val="22"/>
          <w:szCs w:val="22"/>
        </w:rPr>
      </w:pPr>
      <w:r w:rsidRPr="00551696">
        <w:rPr>
          <w:rFonts w:ascii="Calibri" w:eastAsia="Calibri" w:hAnsi="Calibri" w:cs="Calibri"/>
          <w:sz w:val="22"/>
          <w:szCs w:val="22"/>
        </w:rPr>
        <w:t xml:space="preserve">Uwaga!!! Podczas całego pobytu grupy na wyjeździe należy zapewnić </w:t>
      </w:r>
      <w:r w:rsidR="00C73AAF" w:rsidRPr="00C73AAF">
        <w:rPr>
          <w:rFonts w:ascii="Calibri" w:eastAsia="Calibri" w:hAnsi="Calibri" w:cs="Calibri"/>
          <w:sz w:val="22"/>
          <w:szCs w:val="22"/>
        </w:rPr>
        <w:t xml:space="preserve">4 </w:t>
      </w:r>
      <w:r w:rsidRPr="00551696">
        <w:rPr>
          <w:rFonts w:ascii="Calibri" w:eastAsia="Calibri" w:hAnsi="Calibri" w:cs="Calibri"/>
          <w:sz w:val="22"/>
          <w:szCs w:val="22"/>
        </w:rPr>
        <w:t>osob</w:t>
      </w:r>
      <w:r w:rsidR="00C73AAF" w:rsidRPr="00C73AAF">
        <w:rPr>
          <w:rFonts w:ascii="Calibri" w:eastAsia="Calibri" w:hAnsi="Calibri" w:cs="Calibri"/>
          <w:sz w:val="22"/>
          <w:szCs w:val="22"/>
        </w:rPr>
        <w:t>y</w:t>
      </w:r>
      <w:r w:rsidRPr="00551696">
        <w:rPr>
          <w:rFonts w:ascii="Calibri" w:eastAsia="Calibri" w:hAnsi="Calibri" w:cs="Calibri"/>
          <w:sz w:val="22"/>
          <w:szCs w:val="22"/>
        </w:rPr>
        <w:t xml:space="preserve"> / kierownika / koordynatora / menagera hotelu / ośrodka, do rozwiązywania wszelkich spraw / tematów związanych z przedmiotem postępowania.</w:t>
      </w:r>
      <w:r w:rsidR="00C73AAF">
        <w:rPr>
          <w:rFonts w:ascii="Calibri" w:eastAsia="Calibri" w:hAnsi="Calibri" w:cs="Calibri"/>
          <w:sz w:val="22"/>
          <w:szCs w:val="22"/>
        </w:rPr>
        <w:t xml:space="preserve"> Dla każdej z 4 gr. oddzielny koordynator. Koordynatora należy wskazać w zał. nr </w:t>
      </w:r>
      <w:r w:rsidR="004B7C5D">
        <w:rPr>
          <w:rFonts w:ascii="Calibri" w:eastAsia="Calibri" w:hAnsi="Calibri" w:cs="Calibri"/>
          <w:sz w:val="22"/>
          <w:szCs w:val="22"/>
        </w:rPr>
        <w:t>2</w:t>
      </w:r>
      <w:r w:rsidR="00C73AAF">
        <w:rPr>
          <w:rFonts w:ascii="Calibri" w:eastAsia="Calibri" w:hAnsi="Calibri" w:cs="Calibri"/>
          <w:sz w:val="22"/>
          <w:szCs w:val="22"/>
        </w:rPr>
        <w:t>.</w:t>
      </w:r>
    </w:p>
    <w:p w14:paraId="31C603BB" w14:textId="77777777" w:rsidR="0012362F" w:rsidRPr="00230FF2" w:rsidRDefault="0012362F" w:rsidP="002F37C3">
      <w:pPr>
        <w:autoSpaceDE w:val="0"/>
        <w:jc w:val="both"/>
        <w:rPr>
          <w:rFonts w:ascii="Calibri" w:hAnsi="Calibri" w:cs="Calibri"/>
          <w:sz w:val="22"/>
          <w:szCs w:val="22"/>
        </w:rPr>
      </w:pPr>
    </w:p>
    <w:p w14:paraId="1489DE6D" w14:textId="77777777" w:rsidR="0012362F" w:rsidRPr="00230FF2" w:rsidRDefault="0012362F" w:rsidP="002F37C3">
      <w:pPr>
        <w:jc w:val="both"/>
        <w:rPr>
          <w:rFonts w:ascii="Calibri" w:eastAsia="Calibri" w:hAnsi="Calibri" w:cs="Calibri"/>
          <w:b/>
          <w:sz w:val="22"/>
          <w:szCs w:val="22"/>
        </w:rPr>
      </w:pPr>
      <w:r w:rsidRPr="00230FF2">
        <w:rPr>
          <w:rFonts w:ascii="Calibri" w:eastAsia="Calibri" w:hAnsi="Calibri" w:cs="Calibri"/>
          <w:b/>
          <w:sz w:val="22"/>
          <w:szCs w:val="22"/>
        </w:rPr>
        <w:t>Dodatkowe informacje:</w:t>
      </w:r>
    </w:p>
    <w:p w14:paraId="0826A5A3" w14:textId="77777777" w:rsidR="0012362F" w:rsidRPr="00230FF2" w:rsidRDefault="0012362F" w:rsidP="002F37C3">
      <w:pPr>
        <w:jc w:val="both"/>
        <w:rPr>
          <w:rFonts w:ascii="Calibri" w:eastAsia="Calibri" w:hAnsi="Calibri" w:cs="Calibri"/>
          <w:kern w:val="3"/>
          <w:sz w:val="22"/>
          <w:szCs w:val="22"/>
        </w:rPr>
      </w:pPr>
      <w:r w:rsidRPr="00230FF2">
        <w:rPr>
          <w:rFonts w:ascii="Calibri" w:eastAsia="Calibri" w:hAnsi="Calibri" w:cs="Calibri"/>
          <w:sz w:val="22"/>
          <w:szCs w:val="22"/>
        </w:rPr>
        <w:t xml:space="preserve">- złożona oferta musi być podana w PLN, z dokładnością do dwóch miejsc po przecinku, </w:t>
      </w:r>
    </w:p>
    <w:p w14:paraId="4DAD0DDE" w14:textId="77777777" w:rsidR="0012362F" w:rsidRPr="00230FF2" w:rsidRDefault="0012362F" w:rsidP="002F37C3">
      <w:pPr>
        <w:jc w:val="both"/>
        <w:rPr>
          <w:rFonts w:ascii="Calibri" w:eastAsia="Calibri" w:hAnsi="Calibri" w:cs="Calibri"/>
          <w:sz w:val="22"/>
          <w:szCs w:val="22"/>
        </w:rPr>
      </w:pPr>
      <w:r w:rsidRPr="00230FF2">
        <w:rPr>
          <w:rFonts w:ascii="Calibri" w:eastAsia="Calibri" w:hAnsi="Calibri" w:cs="Calibri"/>
          <w:sz w:val="22"/>
          <w:szCs w:val="22"/>
        </w:rPr>
        <w:t>- obiekt musi się znajdować w terenie bezpiecznym do przebywania dzieci i młodzieży,</w:t>
      </w:r>
    </w:p>
    <w:p w14:paraId="02F9EB93" w14:textId="77777777" w:rsidR="0012362F" w:rsidRPr="00230FF2" w:rsidRDefault="0012362F" w:rsidP="002F37C3">
      <w:pPr>
        <w:jc w:val="both"/>
        <w:rPr>
          <w:rFonts w:ascii="Calibri" w:eastAsia="Calibri" w:hAnsi="Calibri" w:cs="Calibri"/>
          <w:sz w:val="22"/>
          <w:szCs w:val="22"/>
        </w:rPr>
      </w:pPr>
      <w:r w:rsidRPr="00230FF2">
        <w:rPr>
          <w:rFonts w:ascii="Calibri" w:eastAsia="Calibri" w:hAnsi="Calibri" w:cs="Calibri"/>
          <w:sz w:val="22"/>
          <w:szCs w:val="22"/>
        </w:rPr>
        <w:t>- w obiekcie powinien być dostęp do ciepłej wody,</w:t>
      </w:r>
    </w:p>
    <w:p w14:paraId="48CF056C" w14:textId="77777777" w:rsidR="0012362F" w:rsidRPr="00230FF2" w:rsidRDefault="0012362F" w:rsidP="002F37C3">
      <w:pPr>
        <w:jc w:val="both"/>
        <w:rPr>
          <w:rFonts w:ascii="Calibri" w:eastAsia="Calibri" w:hAnsi="Calibri" w:cs="Calibri"/>
          <w:sz w:val="22"/>
          <w:szCs w:val="22"/>
        </w:rPr>
      </w:pPr>
      <w:r w:rsidRPr="00230FF2">
        <w:rPr>
          <w:rFonts w:ascii="Calibri" w:eastAsia="Calibri" w:hAnsi="Calibri" w:cs="Calibri"/>
          <w:sz w:val="22"/>
          <w:szCs w:val="22"/>
        </w:rPr>
        <w:t>- sale udostępnione do prowadzenia zajęć powinny być oddzielone i umożliwiać pracę w ciszy, skupieniu oraz bez uczestnictwa w nich osób postronnych,</w:t>
      </w:r>
    </w:p>
    <w:p w14:paraId="20C78AF5" w14:textId="723FA07E" w:rsidR="0012362F" w:rsidRPr="00B74C0A" w:rsidRDefault="0012362F" w:rsidP="00B74C0A">
      <w:pPr>
        <w:spacing w:line="252" w:lineRule="auto"/>
        <w:jc w:val="both"/>
        <w:rPr>
          <w:rFonts w:ascii="Calibri" w:eastAsia="Century Gothic" w:hAnsi="Calibri" w:cs="Calibri"/>
          <w:sz w:val="22"/>
          <w:szCs w:val="22"/>
          <w:lang w:val="x-none"/>
        </w:rPr>
      </w:pPr>
    </w:p>
    <w:p w14:paraId="6A2E087B" w14:textId="77777777" w:rsidR="00012B73" w:rsidRPr="00E124E3" w:rsidRDefault="00012B73" w:rsidP="00012B73">
      <w:pPr>
        <w:spacing w:after="160" w:line="252" w:lineRule="auto"/>
        <w:jc w:val="both"/>
        <w:rPr>
          <w:rFonts w:ascii="Calibri" w:hAnsi="Calibri" w:cs="Calibri"/>
          <w:sz w:val="22"/>
          <w:szCs w:val="22"/>
        </w:rPr>
      </w:pPr>
      <w:r w:rsidRPr="00E124E3">
        <w:rPr>
          <w:rFonts w:ascii="Calibri" w:hAnsi="Calibri" w:cs="Calibri"/>
          <w:sz w:val="22"/>
          <w:szCs w:val="22"/>
        </w:rPr>
        <w:t xml:space="preserve">Wspólny słownik zamówień (kod CPV) </w:t>
      </w:r>
    </w:p>
    <w:p w14:paraId="0174AF20"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55120000 - 7 Usługi hotelarskie w zakresie spotkań i konferencji</w:t>
      </w:r>
    </w:p>
    <w:p w14:paraId="746F0369"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55110000 - 4 Hotelarskie usługi noclegowe</w:t>
      </w:r>
    </w:p>
    <w:p w14:paraId="61E2DA77"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55300000 - 3 Usługi restauracyjne i dotyczące podawania posiłków</w:t>
      </w:r>
    </w:p>
    <w:p w14:paraId="56E3EE41"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 xml:space="preserve">63511000 - 4  Organizacja wycieczek </w:t>
      </w:r>
    </w:p>
    <w:p w14:paraId="01382A74"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66512100 - 3  Usługi ubezpieczenia od następstw nieszczęśliwych wypadków</w:t>
      </w:r>
    </w:p>
    <w:p w14:paraId="62C15AC3" w14:textId="77777777" w:rsidR="008B3B87" w:rsidRPr="008B3B87"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92331210 - 5  Usługi animacji dla dzieci</w:t>
      </w:r>
    </w:p>
    <w:p w14:paraId="079531FC" w14:textId="2EC3D4A4" w:rsidR="008353FE"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rPr>
          <w:rFonts w:eastAsia="Times New Roman"/>
          <w:color w:val="000000"/>
        </w:rPr>
      </w:pPr>
      <w:r w:rsidRPr="008B3B87">
        <w:rPr>
          <w:rFonts w:eastAsia="Times New Roman"/>
          <w:color w:val="000000"/>
        </w:rPr>
        <w:t>85312110 - 3  Usługi opieki dziennej nad dziećmi</w:t>
      </w:r>
    </w:p>
    <w:p w14:paraId="7BDE5669" w14:textId="77777777" w:rsidR="008B3B87" w:rsidRPr="00E124E3" w:rsidRDefault="008B3B87" w:rsidP="008B3B87">
      <w:pPr>
        <w:pStyle w:val="Akapitzlist"/>
        <w:tabs>
          <w:tab w:val="left" w:pos="-2828"/>
          <w:tab w:val="left" w:pos="-2121"/>
          <w:tab w:val="left" w:pos="0"/>
        </w:tabs>
        <w:suppressAutoHyphens w:val="0"/>
        <w:autoSpaceDE w:val="0"/>
        <w:autoSpaceDN w:val="0"/>
        <w:spacing w:after="283" w:line="259" w:lineRule="auto"/>
        <w:ind w:left="284"/>
        <w:contextualSpacing/>
        <w:jc w:val="both"/>
      </w:pPr>
    </w:p>
    <w:p w14:paraId="01AB4D2B" w14:textId="77777777" w:rsidR="005D2934" w:rsidRPr="00E124E3" w:rsidRDefault="006D15BB" w:rsidP="009A3138">
      <w:pPr>
        <w:pStyle w:val="Akapitzlist"/>
        <w:numPr>
          <w:ilvl w:val="0"/>
          <w:numId w:val="6"/>
        </w:numPr>
        <w:suppressAutoHyphens w:val="0"/>
        <w:autoSpaceDE w:val="0"/>
        <w:spacing w:line="259" w:lineRule="auto"/>
        <w:ind w:left="142" w:firstLine="851"/>
        <w:contextualSpacing/>
        <w:jc w:val="both"/>
        <w:rPr>
          <w:b/>
        </w:rPr>
      </w:pPr>
      <w:r w:rsidRPr="00E124E3">
        <w:rPr>
          <w:b/>
        </w:rPr>
        <w:t>WARUNKI UDZIAŁU W POSTĘPOWANIU ORAZ OPIS SPOSOBU DOKONYWANIA OCENY SPEŁNIENIA TYCH WARUNKÓW</w:t>
      </w:r>
    </w:p>
    <w:p w14:paraId="23BC1C13" w14:textId="77777777" w:rsidR="008353FE" w:rsidRPr="00E124E3" w:rsidRDefault="008353FE" w:rsidP="008353FE">
      <w:pPr>
        <w:pStyle w:val="text"/>
        <w:jc w:val="both"/>
        <w:rPr>
          <w:rFonts w:ascii="Calibri" w:hAnsi="Calibri" w:cs="Calibri"/>
          <w:sz w:val="22"/>
          <w:szCs w:val="22"/>
        </w:rPr>
      </w:pPr>
      <w:r w:rsidRPr="00E124E3">
        <w:rPr>
          <w:rFonts w:ascii="Calibri" w:hAnsi="Calibri" w:cs="Calibri"/>
          <w:sz w:val="22"/>
          <w:szCs w:val="22"/>
        </w:rPr>
        <w:t xml:space="preserve">O udzielenie zamówienia mogą ubiegać się Wykonawcy, którzy spełniają następujące warunki udziału w postępowaniu: </w:t>
      </w:r>
    </w:p>
    <w:p w14:paraId="028DDA41" w14:textId="77777777" w:rsidR="008353FE" w:rsidRPr="00E124E3" w:rsidRDefault="008353FE" w:rsidP="008353FE">
      <w:pPr>
        <w:tabs>
          <w:tab w:val="left" w:pos="-2828"/>
          <w:tab w:val="left" w:pos="-2121"/>
        </w:tabs>
        <w:autoSpaceDN w:val="0"/>
        <w:rPr>
          <w:rFonts w:ascii="Calibri" w:eastAsia="Andale Sans UI" w:hAnsi="Calibri" w:cs="Calibri"/>
          <w:b/>
          <w:color w:val="000000"/>
          <w:sz w:val="22"/>
          <w:szCs w:val="22"/>
        </w:rPr>
      </w:pPr>
      <w:r w:rsidRPr="00E124E3">
        <w:rPr>
          <w:rFonts w:ascii="Calibri" w:eastAsia="Andale Sans UI" w:hAnsi="Calibri" w:cs="Calibri"/>
          <w:b/>
          <w:color w:val="000000"/>
          <w:sz w:val="22"/>
          <w:szCs w:val="22"/>
        </w:rPr>
        <w:t>Uprawnienia do wykonywania określonej działalności lub czynności, jeżeli przepisy prawa nakładają obowiązek ich posiadania</w:t>
      </w:r>
    </w:p>
    <w:p w14:paraId="16FA8F76" w14:textId="77777777" w:rsidR="008353FE" w:rsidRPr="00E124E3" w:rsidRDefault="008353FE" w:rsidP="008353FE">
      <w:pPr>
        <w:suppressAutoHyphens w:val="0"/>
        <w:spacing w:after="160" w:line="259" w:lineRule="auto"/>
        <w:contextualSpacing/>
        <w:jc w:val="both"/>
        <w:rPr>
          <w:rFonts w:ascii="Calibri" w:hAnsi="Calibri" w:cs="Calibri"/>
          <w:sz w:val="22"/>
          <w:szCs w:val="22"/>
        </w:rPr>
      </w:pPr>
      <w:r w:rsidRPr="00E124E3">
        <w:rPr>
          <w:rFonts w:ascii="Calibri" w:hAnsi="Calibri" w:cs="Calibri"/>
          <w:sz w:val="22"/>
          <w:szCs w:val="22"/>
        </w:rPr>
        <w:lastRenderedPageBreak/>
        <w:t>- posiadający Wpis do Centralnej Ewidencji Organizatorów Turystyki i Pośredników Turystycznych. Należy załączyć kserokopię potwierdzoną za zgodność z oryginałem.</w:t>
      </w:r>
    </w:p>
    <w:p w14:paraId="255E5CEA" w14:textId="77777777" w:rsidR="008353FE" w:rsidRPr="00E124E3" w:rsidRDefault="008353FE" w:rsidP="008353FE">
      <w:pPr>
        <w:suppressAutoHyphens w:val="0"/>
        <w:spacing w:after="160" w:line="259" w:lineRule="auto"/>
        <w:contextualSpacing/>
        <w:jc w:val="both"/>
        <w:rPr>
          <w:rFonts w:ascii="Calibri" w:hAnsi="Calibri" w:cs="Calibri"/>
          <w:sz w:val="22"/>
          <w:szCs w:val="22"/>
        </w:rPr>
      </w:pPr>
      <w:r w:rsidRPr="00E124E3">
        <w:rPr>
          <w:rFonts w:ascii="Calibri" w:hAnsi="Calibri" w:cs="Calibri"/>
          <w:sz w:val="22"/>
          <w:szCs w:val="22"/>
        </w:rPr>
        <w:t xml:space="preserve">- Posiadają uprawnienia do wykonywania określonej działalności lub czynności, jeśli przepisy prawa nakładają obowiązek ich posiadania. </w:t>
      </w:r>
    </w:p>
    <w:p w14:paraId="301F4C95" w14:textId="67731FFC" w:rsidR="008353FE" w:rsidRPr="00E124E3" w:rsidRDefault="008353FE" w:rsidP="008353FE">
      <w:pPr>
        <w:suppressAutoHyphens w:val="0"/>
        <w:spacing w:after="160" w:line="259" w:lineRule="auto"/>
        <w:contextualSpacing/>
        <w:jc w:val="both"/>
        <w:rPr>
          <w:rFonts w:ascii="Calibri" w:hAnsi="Calibri" w:cs="Calibri"/>
          <w:sz w:val="22"/>
          <w:szCs w:val="22"/>
        </w:rPr>
      </w:pPr>
      <w:r w:rsidRPr="00E124E3">
        <w:rPr>
          <w:rFonts w:ascii="Calibri" w:hAnsi="Calibri" w:cs="Calibri"/>
          <w:sz w:val="22"/>
          <w:szCs w:val="22"/>
        </w:rPr>
        <w:t xml:space="preserve">- Posiadają bazę lokalową, zaplecze techniczne oraz kadrę pracowniczą niezbędną do wykonania zamówienia. </w:t>
      </w:r>
      <w:r w:rsidR="00A05E79" w:rsidRPr="00CD2DFC">
        <w:rPr>
          <w:rFonts w:ascii="Calibri" w:hAnsi="Calibri" w:cs="Calibri"/>
          <w:sz w:val="22"/>
          <w:szCs w:val="22"/>
          <w:u w:val="single"/>
        </w:rPr>
        <w:t xml:space="preserve">W załączniku nr </w:t>
      </w:r>
      <w:r w:rsidR="004B7C5D">
        <w:rPr>
          <w:rFonts w:ascii="Calibri" w:hAnsi="Calibri" w:cs="Calibri"/>
          <w:sz w:val="22"/>
          <w:szCs w:val="22"/>
          <w:u w:val="single"/>
        </w:rPr>
        <w:t>2</w:t>
      </w:r>
      <w:r w:rsidR="00A05E79" w:rsidRPr="00CD2DFC">
        <w:rPr>
          <w:rFonts w:ascii="Calibri" w:hAnsi="Calibri" w:cs="Calibri"/>
          <w:sz w:val="22"/>
          <w:szCs w:val="22"/>
          <w:u w:val="single"/>
        </w:rPr>
        <w:t xml:space="preserve"> należy wskazać adres bazy lokalowej</w:t>
      </w:r>
      <w:r w:rsidR="00C73AAF">
        <w:rPr>
          <w:rFonts w:ascii="Calibri" w:hAnsi="Calibri" w:cs="Calibri"/>
          <w:sz w:val="22"/>
          <w:szCs w:val="22"/>
          <w:u w:val="single"/>
        </w:rPr>
        <w:t xml:space="preserve"> oraz osoby pełniące role koordynatorów, opiekunek i animatorów.</w:t>
      </w:r>
    </w:p>
    <w:p w14:paraId="44B6D747" w14:textId="77777777" w:rsidR="00732520" w:rsidRDefault="00732520" w:rsidP="008353FE">
      <w:pPr>
        <w:suppressAutoHyphens w:val="0"/>
        <w:spacing w:after="160" w:line="259" w:lineRule="auto"/>
        <w:contextualSpacing/>
        <w:jc w:val="both"/>
        <w:rPr>
          <w:rFonts w:ascii="Calibri" w:hAnsi="Calibri" w:cs="Calibri"/>
          <w:sz w:val="22"/>
          <w:szCs w:val="22"/>
        </w:rPr>
      </w:pPr>
    </w:p>
    <w:p w14:paraId="47B939B5" w14:textId="141A6A8B" w:rsidR="00732520" w:rsidRDefault="00732520" w:rsidP="008353FE">
      <w:pPr>
        <w:suppressAutoHyphens w:val="0"/>
        <w:spacing w:after="160" w:line="259" w:lineRule="auto"/>
        <w:contextualSpacing/>
        <w:jc w:val="both"/>
        <w:rPr>
          <w:rFonts w:ascii="Calibri" w:hAnsi="Calibri" w:cs="Calibri"/>
          <w:sz w:val="22"/>
          <w:szCs w:val="22"/>
        </w:rPr>
      </w:pPr>
      <w:r w:rsidRPr="00732520">
        <w:rPr>
          <w:rFonts w:ascii="Calibri" w:hAnsi="Calibri" w:cs="Calibri"/>
          <w:sz w:val="22"/>
          <w:szCs w:val="22"/>
        </w:rPr>
        <w:t xml:space="preserve">Zamawiający zastrzega sobie prawo do zwrócenia się do Wykonawcy z wnioskiem o uzupełnienie lub wyjaśnienie oferty, jeśli uzna, że złożona oferta zawiera błędy w złożonych dokumentach potwierdzających spełnienie warunków udziału w postępowaniu lub z treści złożonych materiałów dowodowych nie wynika jednoznacznie spełnienie warunków udziału w postępowaniu. </w:t>
      </w:r>
    </w:p>
    <w:p w14:paraId="6EB28A24" w14:textId="77777777" w:rsidR="00FF2BFC" w:rsidRDefault="00FF2BFC" w:rsidP="008353FE">
      <w:pPr>
        <w:suppressAutoHyphens w:val="0"/>
        <w:spacing w:after="160" w:line="259" w:lineRule="auto"/>
        <w:contextualSpacing/>
        <w:jc w:val="both"/>
        <w:rPr>
          <w:rFonts w:ascii="Calibri" w:hAnsi="Calibri" w:cs="Calibri"/>
          <w:sz w:val="22"/>
          <w:szCs w:val="22"/>
        </w:rPr>
      </w:pPr>
    </w:p>
    <w:p w14:paraId="0B8CAD5B" w14:textId="29E76F03" w:rsidR="008573F7" w:rsidRPr="00FF2BFC" w:rsidRDefault="00FF2BFC" w:rsidP="008573F7">
      <w:pPr>
        <w:pStyle w:val="Akapitzlist"/>
        <w:numPr>
          <w:ilvl w:val="0"/>
          <w:numId w:val="6"/>
        </w:numPr>
        <w:suppressAutoHyphens w:val="0"/>
        <w:autoSpaceDE w:val="0"/>
        <w:spacing w:line="259" w:lineRule="auto"/>
        <w:contextualSpacing/>
        <w:jc w:val="both"/>
        <w:rPr>
          <w:b/>
        </w:rPr>
      </w:pPr>
      <w:r w:rsidRPr="00FF2BFC">
        <w:rPr>
          <w:b/>
        </w:rPr>
        <w:t>POZOSTAŁE WARUNKI:</w:t>
      </w:r>
    </w:p>
    <w:p w14:paraId="2EE3257F"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1.</w:t>
      </w:r>
      <w:r w:rsidRPr="008573F7">
        <w:rPr>
          <w:rFonts w:ascii="Calibri" w:hAnsi="Calibri" w:cs="Calibri"/>
          <w:sz w:val="22"/>
          <w:szCs w:val="22"/>
        </w:rPr>
        <w:tab/>
        <w:t>Wykonawca zobowiązuję się do przekazania Zamawiającemu oryginałów wszelkiej dokumentacji związanej z realizacją zamówienia w terminie do 5 dni roboczych po zakończeniu realizacji przedmiotu zamówienia, a zeskanowanych dokumentów, w razie potrzeby na wezwanie Zamawiającego.</w:t>
      </w:r>
    </w:p>
    <w:p w14:paraId="5B223DC5"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2.</w:t>
      </w:r>
      <w:r w:rsidRPr="008573F7">
        <w:rPr>
          <w:rFonts w:ascii="Calibri" w:hAnsi="Calibri" w:cs="Calibri"/>
          <w:sz w:val="22"/>
          <w:szCs w:val="22"/>
        </w:rPr>
        <w:tab/>
        <w:t>Wykonawca zobowiązuję się do niezwłocznego udostępniania do wglądu na żądanie Instytucji Zarządzającej oraz innym podmiotom uprawnionym do kontroli, wszelkich dokumentów związanych z realizowanym Projektem.</w:t>
      </w:r>
    </w:p>
    <w:p w14:paraId="4BA89717"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3.</w:t>
      </w:r>
      <w:r w:rsidRPr="008573F7">
        <w:rPr>
          <w:rFonts w:ascii="Calibri" w:hAnsi="Calibri" w:cs="Calibri"/>
          <w:sz w:val="22"/>
          <w:szCs w:val="22"/>
        </w:rPr>
        <w:tab/>
        <w:t>Wszelkie rozliczenia między Zamawiającym a Wykonawcą dokonywane będą w złotych polskich. Zapłata za zrealizowaną usługę za dany miesiąc nastąpi na podstawie prawidłowo wystawionego przez Wykonawcę rachunku / faktury VAT, po podpisaniu protokołu odbioru oraz po przekazaniu Zleceniodawcy wymaganej dokumentacji</w:t>
      </w:r>
    </w:p>
    <w:p w14:paraId="1DB9361C"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4.</w:t>
      </w:r>
      <w:r w:rsidRPr="008573F7">
        <w:rPr>
          <w:rFonts w:ascii="Calibri" w:hAnsi="Calibri" w:cs="Calibri"/>
          <w:sz w:val="22"/>
          <w:szCs w:val="22"/>
        </w:rPr>
        <w:tab/>
        <w:t>Zamawiający nie przewiduje udzielenie zaliczek na poczet wykonania zamówienia</w:t>
      </w:r>
    </w:p>
    <w:p w14:paraId="655D8119" w14:textId="7957AF63"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5.</w:t>
      </w:r>
      <w:r w:rsidRPr="008573F7">
        <w:rPr>
          <w:rFonts w:ascii="Calibri" w:hAnsi="Calibri" w:cs="Calibri"/>
          <w:sz w:val="22"/>
          <w:szCs w:val="22"/>
        </w:rPr>
        <w:tab/>
        <w:t xml:space="preserve">Rozliczenia z Wykonawcą będą prowadzone na podstawie faktycznej liczby osób biorących udział w wyjeździe. Zamawiający zastrzega sobie, iż liczba osób biorących udział w usłudze może ulec zmianie, przy czym bez względu na faktyczną liczbę uczestników zapłaci Wykonawcy za nie mniej niż </w:t>
      </w:r>
      <w:r w:rsidR="008D2A16">
        <w:rPr>
          <w:rFonts w:ascii="Calibri" w:hAnsi="Calibri" w:cs="Calibri"/>
          <w:color w:val="000000" w:themeColor="text1"/>
          <w:sz w:val="22"/>
          <w:szCs w:val="22"/>
        </w:rPr>
        <w:t>72</w:t>
      </w:r>
      <w:r w:rsidRPr="00665E16">
        <w:rPr>
          <w:rFonts w:ascii="Calibri" w:hAnsi="Calibri" w:cs="Calibri"/>
          <w:sz w:val="22"/>
          <w:szCs w:val="22"/>
        </w:rPr>
        <w:t xml:space="preserve"> os</w:t>
      </w:r>
      <w:r w:rsidR="008D2A16">
        <w:rPr>
          <w:rFonts w:ascii="Calibri" w:hAnsi="Calibri" w:cs="Calibri"/>
          <w:sz w:val="22"/>
          <w:szCs w:val="22"/>
        </w:rPr>
        <w:t>oby</w:t>
      </w:r>
      <w:r w:rsidRPr="00665E16">
        <w:rPr>
          <w:rFonts w:ascii="Calibri" w:hAnsi="Calibri" w:cs="Calibri"/>
          <w:sz w:val="22"/>
          <w:szCs w:val="22"/>
        </w:rPr>
        <w:t>.</w:t>
      </w:r>
      <w:r w:rsidRPr="008573F7">
        <w:rPr>
          <w:rFonts w:ascii="Calibri" w:hAnsi="Calibri" w:cs="Calibri"/>
          <w:sz w:val="22"/>
          <w:szCs w:val="22"/>
        </w:rPr>
        <w:t xml:space="preserve"> Wykonawca może obciążyć Zamawiającego po przedstawieniu specyfikacji, kosztami ogólnymi poniesionymi podczas realizacji wyjazdu, których koszt jest niezależny od licz</w:t>
      </w:r>
      <w:r w:rsidR="006614B3">
        <w:rPr>
          <w:rFonts w:ascii="Calibri" w:hAnsi="Calibri" w:cs="Calibri"/>
          <w:sz w:val="22"/>
          <w:szCs w:val="22"/>
        </w:rPr>
        <w:t>b</w:t>
      </w:r>
      <w:r w:rsidRPr="008573F7">
        <w:rPr>
          <w:rFonts w:ascii="Calibri" w:hAnsi="Calibri" w:cs="Calibri"/>
          <w:sz w:val="22"/>
          <w:szCs w:val="22"/>
        </w:rPr>
        <w:t xml:space="preserve">y faktycznych Uczestników takich jak koszty transportu, ubezpieczenia, </w:t>
      </w:r>
      <w:r w:rsidR="006614B3">
        <w:rPr>
          <w:rFonts w:ascii="Calibri" w:hAnsi="Calibri" w:cs="Calibri"/>
          <w:sz w:val="22"/>
          <w:szCs w:val="22"/>
        </w:rPr>
        <w:t>kadry</w:t>
      </w:r>
      <w:r w:rsidRPr="008573F7">
        <w:rPr>
          <w:rFonts w:ascii="Calibri" w:hAnsi="Calibri" w:cs="Calibri"/>
          <w:sz w:val="22"/>
          <w:szCs w:val="22"/>
        </w:rPr>
        <w:t>. W takim przypadku Wykonawca może żądać wyłącznie wynagrodzenia należnego z tytułu wykonania części umowy, bez naliczania jakichkolwiek kar.</w:t>
      </w:r>
    </w:p>
    <w:p w14:paraId="4F2E8D5F"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6.</w:t>
      </w:r>
      <w:r w:rsidRPr="008573F7">
        <w:rPr>
          <w:rFonts w:ascii="Calibri" w:hAnsi="Calibri" w:cs="Calibri"/>
          <w:sz w:val="22"/>
          <w:szCs w:val="22"/>
        </w:rPr>
        <w:tab/>
        <w:t>Wykonawca zobowiązuje się w toku realizacji umowy do bezwzględnego stosowania Wytycznych w zakresie kwalifikowalności wydatków na lata 2021-2027.</w:t>
      </w:r>
    </w:p>
    <w:p w14:paraId="47F267ED"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7.</w:t>
      </w:r>
      <w:r w:rsidRPr="008573F7">
        <w:rPr>
          <w:rFonts w:ascii="Calibri" w:hAnsi="Calibri" w:cs="Calibri"/>
          <w:sz w:val="22"/>
          <w:szCs w:val="22"/>
        </w:rPr>
        <w:tab/>
        <w:t>Wszystkie dokumenty przekazywane uczestnikom i Zamawiającemu muszą być oznakowane, zgodnie z aktualnie obowiązującymi zasadami Podręcznika wnioskodawcy i beneficjenta Funduszy Europejskich na lata 2021-2027 w zakresie informacji i promocji.</w:t>
      </w:r>
    </w:p>
    <w:p w14:paraId="3989D6F3"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8.</w:t>
      </w:r>
      <w:r w:rsidRPr="008573F7">
        <w:rPr>
          <w:rFonts w:ascii="Calibri" w:hAnsi="Calibri" w:cs="Calibri"/>
          <w:sz w:val="22"/>
          <w:szCs w:val="22"/>
        </w:rPr>
        <w:tab/>
        <w:t xml:space="preserve">Zamawiający nie dopuszcza możliwości składania ofert częściowych. </w:t>
      </w:r>
    </w:p>
    <w:p w14:paraId="7807F8AC" w14:textId="77777777" w:rsidR="008573F7" w:rsidRPr="008573F7" w:rsidRDefault="008573F7" w:rsidP="008573F7">
      <w:pPr>
        <w:suppressAutoHyphens w:val="0"/>
        <w:spacing w:after="160" w:line="259" w:lineRule="auto"/>
        <w:contextualSpacing/>
        <w:jc w:val="both"/>
        <w:rPr>
          <w:rFonts w:ascii="Calibri" w:hAnsi="Calibri" w:cs="Calibri"/>
          <w:sz w:val="22"/>
          <w:szCs w:val="22"/>
        </w:rPr>
      </w:pPr>
      <w:r w:rsidRPr="008573F7">
        <w:rPr>
          <w:rFonts w:ascii="Calibri" w:hAnsi="Calibri" w:cs="Calibri"/>
          <w:sz w:val="22"/>
          <w:szCs w:val="22"/>
        </w:rPr>
        <w:t>9.</w:t>
      </w:r>
      <w:r w:rsidRPr="008573F7">
        <w:rPr>
          <w:rFonts w:ascii="Calibri" w:hAnsi="Calibri" w:cs="Calibri"/>
          <w:sz w:val="22"/>
          <w:szCs w:val="22"/>
        </w:rPr>
        <w:tab/>
        <w:t>Zamawiający nie dopuszcza możliwości składania ofert wariantowych.</w:t>
      </w:r>
    </w:p>
    <w:p w14:paraId="46C6473B" w14:textId="681D658B" w:rsidR="00FD1E99" w:rsidRDefault="008573F7" w:rsidP="00783BA0">
      <w:pPr>
        <w:spacing w:line="276" w:lineRule="auto"/>
        <w:contextualSpacing/>
        <w:jc w:val="both"/>
        <w:rPr>
          <w:rFonts w:ascii="Calibri" w:hAnsi="Calibri" w:cs="Calibri"/>
          <w:sz w:val="22"/>
          <w:szCs w:val="22"/>
        </w:rPr>
      </w:pPr>
      <w:r w:rsidRPr="008573F7">
        <w:rPr>
          <w:rFonts w:ascii="Calibri" w:hAnsi="Calibri" w:cs="Calibri"/>
          <w:sz w:val="22"/>
          <w:szCs w:val="22"/>
        </w:rPr>
        <w:t>10.</w:t>
      </w:r>
      <w:r w:rsidRPr="008573F7">
        <w:rPr>
          <w:rFonts w:ascii="Calibri" w:hAnsi="Calibri" w:cs="Calibri"/>
          <w:sz w:val="22"/>
          <w:szCs w:val="22"/>
        </w:rPr>
        <w:tab/>
        <w:t>Usługa realizowana będzie zgodnie z umową zawartą pomiędzy Zamawiającym</w:t>
      </w:r>
      <w:r w:rsidR="006614B3">
        <w:rPr>
          <w:rFonts w:ascii="Calibri" w:hAnsi="Calibri" w:cs="Calibri"/>
          <w:sz w:val="22"/>
          <w:szCs w:val="22"/>
        </w:rPr>
        <w:t>, a Wykonawcą</w:t>
      </w:r>
      <w:r w:rsidRPr="008573F7">
        <w:rPr>
          <w:rFonts w:ascii="Calibri" w:hAnsi="Calibri" w:cs="Calibri"/>
          <w:sz w:val="22"/>
          <w:szCs w:val="22"/>
        </w:rPr>
        <w:t>.</w:t>
      </w:r>
    </w:p>
    <w:p w14:paraId="24CAF19D" w14:textId="2696CA99" w:rsidR="006C44C7" w:rsidRDefault="004C54A7" w:rsidP="006C44C7">
      <w:pPr>
        <w:spacing w:line="276" w:lineRule="auto"/>
        <w:contextualSpacing/>
        <w:jc w:val="both"/>
        <w:rPr>
          <w:rFonts w:ascii="Calibri" w:hAnsi="Calibri" w:cs="Calibri"/>
          <w:sz w:val="22"/>
          <w:szCs w:val="22"/>
        </w:rPr>
      </w:pPr>
      <w:r>
        <w:rPr>
          <w:rFonts w:ascii="Calibri" w:hAnsi="Calibri" w:cs="Calibri"/>
          <w:sz w:val="22"/>
          <w:szCs w:val="22"/>
        </w:rPr>
        <w:t xml:space="preserve">11. </w:t>
      </w:r>
      <w:r w:rsidR="006C44C7" w:rsidRPr="006C44C7">
        <w:rPr>
          <w:rFonts w:ascii="Calibri" w:hAnsi="Calibri" w:cs="Calibri"/>
          <w:sz w:val="22"/>
          <w:szCs w:val="22"/>
        </w:rPr>
        <w:t xml:space="preserve">Przed </w:t>
      </w:r>
      <w:r w:rsidR="00665E16">
        <w:rPr>
          <w:rFonts w:ascii="Calibri" w:hAnsi="Calibri" w:cs="Calibri"/>
          <w:sz w:val="22"/>
          <w:szCs w:val="22"/>
        </w:rPr>
        <w:t>rozpoczęciem realizacji</w:t>
      </w:r>
      <w:r w:rsidR="006C44C7" w:rsidRPr="006C44C7">
        <w:rPr>
          <w:rFonts w:ascii="Calibri" w:hAnsi="Calibri" w:cs="Calibri"/>
          <w:sz w:val="22"/>
          <w:szCs w:val="22"/>
        </w:rPr>
        <w:t xml:space="preserve"> umowy Wykonawca ma obowiązek dostarczyć zaświadczenia o niekaralności osó</w:t>
      </w:r>
      <w:r w:rsidR="00CD13FC">
        <w:rPr>
          <w:rFonts w:ascii="Calibri" w:hAnsi="Calibri" w:cs="Calibri"/>
          <w:sz w:val="22"/>
          <w:szCs w:val="22"/>
        </w:rPr>
        <w:t>b pełniących opiekę nad dziećmi</w:t>
      </w:r>
      <w:r w:rsidR="00CD2DFC">
        <w:rPr>
          <w:rFonts w:ascii="Calibri" w:hAnsi="Calibri" w:cs="Calibri"/>
          <w:sz w:val="22"/>
          <w:szCs w:val="22"/>
        </w:rPr>
        <w:t xml:space="preserve"> oraz prowadzących animację.</w:t>
      </w:r>
      <w:r w:rsidR="006C44C7" w:rsidRPr="006C44C7">
        <w:rPr>
          <w:rFonts w:ascii="Calibri" w:hAnsi="Calibri" w:cs="Calibri"/>
          <w:sz w:val="22"/>
          <w:szCs w:val="22"/>
        </w:rPr>
        <w:t xml:space="preserve"> To wymaganie wynika </w:t>
      </w:r>
      <w:r w:rsidR="006C44C7" w:rsidRPr="006C44C7">
        <w:rPr>
          <w:rFonts w:ascii="Calibri" w:hAnsi="Calibri" w:cs="Calibri"/>
          <w:sz w:val="22"/>
          <w:szCs w:val="22"/>
        </w:rPr>
        <w:lastRenderedPageBreak/>
        <w:t>z ustawy z dnia 13 maja 2016 r. o przeciwdziałaniu zagrożeniom przestępczością na tle seksualnym i ochronie małoletnich (tekst jedn.: Dz.U. z 2023 r. poz. 1304). Osoby te muszą dostarczyć zaświadczenia z Krajowego Rejestru Karnego, potwierdzające ich niekaralność. Celem jest zapewnienie bezpieczeństwa i ochrony małoletnich, poprzez weryfikację, czy osoby zaangażowane w realizację zamówienia nie były karane za przestępstwa na tle seksualnym</w:t>
      </w:r>
      <w:r w:rsidR="00D16580">
        <w:rPr>
          <w:rFonts w:ascii="Calibri" w:hAnsi="Calibri" w:cs="Calibri"/>
          <w:sz w:val="22"/>
          <w:szCs w:val="22"/>
        </w:rPr>
        <w:t>.</w:t>
      </w:r>
    </w:p>
    <w:p w14:paraId="616B58C1" w14:textId="77777777" w:rsidR="006C44C7" w:rsidRDefault="006C44C7" w:rsidP="006C44C7">
      <w:pPr>
        <w:spacing w:line="276" w:lineRule="auto"/>
        <w:contextualSpacing/>
        <w:jc w:val="both"/>
        <w:rPr>
          <w:rFonts w:ascii="Calibri" w:hAnsi="Calibri" w:cs="Calibri"/>
          <w:sz w:val="22"/>
          <w:szCs w:val="22"/>
        </w:rPr>
      </w:pPr>
    </w:p>
    <w:p w14:paraId="3FA78A0F" w14:textId="71244C58" w:rsidR="00C34C01" w:rsidRPr="006C44C7" w:rsidRDefault="006D15BB" w:rsidP="006C44C7">
      <w:pPr>
        <w:pStyle w:val="Akapitzlist"/>
        <w:numPr>
          <w:ilvl w:val="0"/>
          <w:numId w:val="6"/>
        </w:numPr>
        <w:spacing w:line="276" w:lineRule="auto"/>
        <w:contextualSpacing/>
        <w:jc w:val="both"/>
      </w:pPr>
      <w:r w:rsidRPr="006C44C7">
        <w:rPr>
          <w:b/>
          <w:lang w:eastAsia="en-US"/>
        </w:rPr>
        <w:t>INFORMACJE NA TEMAT ZAKRESU WYKLUCZENIA</w:t>
      </w:r>
    </w:p>
    <w:p w14:paraId="63C6EF92" w14:textId="77777777" w:rsidR="006C44C7" w:rsidRPr="006C44C7" w:rsidRDefault="006C44C7" w:rsidP="006C44C7">
      <w:pPr>
        <w:pStyle w:val="Akapitzlist"/>
        <w:spacing w:line="276" w:lineRule="auto"/>
        <w:ind w:left="1211"/>
        <w:contextualSpacing/>
        <w:jc w:val="both"/>
      </w:pPr>
    </w:p>
    <w:p w14:paraId="4FEAE9B7" w14:textId="10A0F3CF" w:rsidR="00963415" w:rsidRPr="00E124E3" w:rsidRDefault="00963415" w:rsidP="00732520">
      <w:pPr>
        <w:pStyle w:val="Akapitzlist"/>
        <w:numPr>
          <w:ilvl w:val="0"/>
          <w:numId w:val="12"/>
        </w:numPr>
        <w:suppressAutoHyphens w:val="0"/>
        <w:spacing w:line="259" w:lineRule="auto"/>
        <w:ind w:left="426"/>
        <w:contextualSpacing/>
        <w:jc w:val="both"/>
      </w:pPr>
      <w:bookmarkStart w:id="11" w:name="_Hlk205120624"/>
      <w:r w:rsidRPr="00E124E3">
        <w:t>O udzielenie zamówienia nie mogą ubiegać się Wykonawcy powiązani osobowo i kapitałowo z Zamawiającym.</w:t>
      </w:r>
      <w:r w:rsidR="00732520">
        <w:t xml:space="preserve"> </w:t>
      </w:r>
      <w:r w:rsidRPr="00E124E3">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procedury wyboru Wykonawcy a Wykonawcą, polegające w szczególności na: </w:t>
      </w:r>
    </w:p>
    <w:p w14:paraId="0214FE48" w14:textId="77777777" w:rsidR="00963415" w:rsidRPr="00E124E3" w:rsidRDefault="00963415" w:rsidP="009A3138">
      <w:pPr>
        <w:pStyle w:val="Akapitzlist"/>
        <w:numPr>
          <w:ilvl w:val="0"/>
          <w:numId w:val="14"/>
        </w:numPr>
        <w:suppressAutoHyphens w:val="0"/>
        <w:spacing w:line="259" w:lineRule="auto"/>
        <w:contextualSpacing/>
        <w:jc w:val="both"/>
      </w:pPr>
      <w:r w:rsidRPr="00E124E3">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A6BB9BD" w14:textId="77777777" w:rsidR="00963415" w:rsidRPr="00E124E3" w:rsidRDefault="00963415" w:rsidP="009A3138">
      <w:pPr>
        <w:pStyle w:val="Akapitzlist"/>
        <w:numPr>
          <w:ilvl w:val="0"/>
          <w:numId w:val="14"/>
        </w:numPr>
        <w:suppressAutoHyphens w:val="0"/>
        <w:spacing w:line="259" w:lineRule="auto"/>
        <w:contextualSpacing/>
        <w:jc w:val="both"/>
      </w:pPr>
      <w:r w:rsidRPr="00E124E3">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1C1809A" w14:textId="77777777" w:rsidR="00963415" w:rsidRPr="00E124E3" w:rsidRDefault="00963415" w:rsidP="009A3138">
      <w:pPr>
        <w:pStyle w:val="Akapitzlist"/>
        <w:numPr>
          <w:ilvl w:val="0"/>
          <w:numId w:val="14"/>
        </w:numPr>
        <w:suppressAutoHyphens w:val="0"/>
        <w:spacing w:line="259" w:lineRule="auto"/>
        <w:contextualSpacing/>
        <w:jc w:val="both"/>
      </w:pPr>
      <w:r w:rsidRPr="00E124E3">
        <w:t xml:space="preserve">pozostawaniu z Wykonawcą w takim stosunku prawnym lub faktycznym, że istnieje uzasadniona wątpliwość co do ich bezstronności lub niezależności w związku z postępowaniem o udzielenie zamówienia. </w:t>
      </w:r>
    </w:p>
    <w:p w14:paraId="476F3E6E" w14:textId="12EEDAF0" w:rsidR="00900E17" w:rsidRPr="00E124E3" w:rsidRDefault="00963415" w:rsidP="009A3138">
      <w:pPr>
        <w:pStyle w:val="Akapitzlist"/>
        <w:numPr>
          <w:ilvl w:val="0"/>
          <w:numId w:val="12"/>
        </w:numPr>
        <w:suppressAutoHyphens w:val="0"/>
        <w:spacing w:line="259" w:lineRule="auto"/>
        <w:ind w:left="426"/>
        <w:contextualSpacing/>
        <w:jc w:val="both"/>
      </w:pPr>
      <w:r w:rsidRPr="00E124E3">
        <w:t xml:space="preserve">Wykonawca zobowiązany jest do podpisania oświadczenia na formularzu stanowiącym załącznik nr </w:t>
      </w:r>
      <w:r w:rsidR="00665E16">
        <w:t>1</w:t>
      </w:r>
      <w:r w:rsidRPr="00E124E3">
        <w:t xml:space="preserve"> do niniejszego Zapytania ofertowego. Wykonawcy, którzy nie podpiszą ww. oświadczenia zostaną odrzuceni. W przypadku ubiegania się o udzielenie zamówienia wspólnie przez kilku Wykonawców oświadczenie obowiązuje osobno w stosunku do każdego z Wykonawców.</w:t>
      </w:r>
    </w:p>
    <w:p w14:paraId="11BADB6E" w14:textId="2C185934" w:rsidR="009D1710" w:rsidRDefault="00900E17" w:rsidP="009A3138">
      <w:pPr>
        <w:pStyle w:val="Akapitzlist"/>
        <w:numPr>
          <w:ilvl w:val="0"/>
          <w:numId w:val="12"/>
        </w:numPr>
        <w:suppressAutoHyphens w:val="0"/>
        <w:spacing w:line="259" w:lineRule="auto"/>
        <w:ind w:left="426" w:hanging="284"/>
        <w:contextualSpacing/>
        <w:jc w:val="both"/>
      </w:pPr>
      <w:r w:rsidRPr="00E124E3">
        <w:t xml:space="preserve">O udzielenie zamówienia nie mogą ubiegać się Wykonawcy, którzy podlegają wykluczeniu z postępowania na podstawie art. 7 ust. 1 ustawy z dnia 13 kwietnia 2022 r. o szczególnych rozwiązaniach w zakresie przeciwdziałania wspieraniu agresji na Ukrainę oraz służących ochronie bezpieczeństwa narodowego. Wykonawca zobowiązany jest do podpisania oświadczenia na formularzu stanowiącym załącznik nr </w:t>
      </w:r>
      <w:r w:rsidR="004B7C5D">
        <w:t>1</w:t>
      </w:r>
      <w:r w:rsidRPr="00E124E3">
        <w:t xml:space="preserve"> do niniejszego Zapytania ofertowego. Wykonawcy, którzy nie podpiszą ww. oświadczenia zostaną odrzuceni.</w:t>
      </w:r>
    </w:p>
    <w:p w14:paraId="0A3931BC" w14:textId="77777777"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Z postępowania wykluczeni są wykonawcy, wobec których zachodzą okoliczności wskazane w art. 7 ust. 1 ustawy z dnia 13 kwietnia 2022 roku o szczególnych rozwiązaniach w zakresie przeciwdziałania wspieraniu agresji na Ukrainę oraz służące ochronie bezpieczeństwa narodowego (Dz. U. 2022. 835) oraz w art. 5k ust. 1 rozporządzenia (UE) nr 833/2014 z dnia 31 lipca 2014 roku dotyczącego środków ograniczających w związku z działaniami Rosji destabilizującymi sytuację na Ukrainie (Dz. U. UE. L. 2014. 229.1). </w:t>
      </w:r>
    </w:p>
    <w:p w14:paraId="68AD3AC1" w14:textId="79464C40"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Z postępowania wykluczeni są wykonawcy wymienieni w wykazach określonych w rozporządzeniu Rady (WE) nr 765/2006 z dnia 18 maja 2006 r. dotyczącego środków ograniczających w związku z sytuacją na Białorusi i udziałem Białorusi w agresji Rosji wobec Ukrainy (Dz. Urz. UE L 134 z 12 20.05.2006, str. 1, z </w:t>
      </w:r>
      <w:proofErr w:type="spellStart"/>
      <w:r w:rsidRPr="006614B3">
        <w:t>późn</w:t>
      </w:r>
      <w:proofErr w:type="spellEnd"/>
      <w:r w:rsidRPr="006614B3">
        <w:t xml:space="preserve">. zm.3) i rozporządzeniu Rady (UE) nr 269/2014 z dnia 17 marca 2014 r. </w:t>
      </w:r>
      <w:r w:rsidRPr="006614B3">
        <w:lastRenderedPageBreak/>
        <w:t xml:space="preserve">w sprawie środków ograniczających w odniesieniu do działań podważających integralność terytorialną, suwerenność i niezależność Ukrainy lub im zagrażających (Dz. Urz. UE L 78 z 17.03.2014, str. 6, z </w:t>
      </w:r>
      <w:proofErr w:type="spellStart"/>
      <w:r w:rsidRPr="006614B3">
        <w:t>późn</w:t>
      </w:r>
      <w:proofErr w:type="spellEnd"/>
      <w:r w:rsidRPr="006614B3">
        <w:t xml:space="preserve">. zm.4))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10482350" w14:textId="77777777"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Z postępowania wykluczeni są 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6614B3">
        <w:t>późn</w:t>
      </w:r>
      <w:proofErr w:type="spellEnd"/>
      <w:r w:rsidRPr="006614B3">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6614B3">
        <w:t>późn</w:t>
      </w:r>
      <w:proofErr w:type="spellEnd"/>
      <w:r w:rsidRPr="006614B3">
        <w:t xml:space="preserve">. zm.4))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626153A4" w14:textId="77777777"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Z postępowania wykluczeni są 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udziałem Białorusi w agresji Rosji wobec Ukrainy (Dz. Urz. UE L 134 z 20.05.2006, str. 1, z </w:t>
      </w:r>
      <w:proofErr w:type="spellStart"/>
      <w:r w:rsidRPr="006614B3">
        <w:t>późn</w:t>
      </w:r>
      <w:proofErr w:type="spellEnd"/>
      <w:r w:rsidRPr="006614B3">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6614B3">
        <w:t>późn</w:t>
      </w:r>
      <w:proofErr w:type="spellEnd"/>
      <w:r w:rsidRPr="006614B3">
        <w:t xml:space="preserve">. zm.4))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1204413A" w14:textId="77777777" w:rsidR="00732520" w:rsidRPr="006614B3" w:rsidRDefault="006320BE" w:rsidP="006320BE">
      <w:pPr>
        <w:pStyle w:val="Akapitzlist"/>
        <w:numPr>
          <w:ilvl w:val="0"/>
          <w:numId w:val="12"/>
        </w:numPr>
        <w:suppressAutoHyphens w:val="0"/>
        <w:spacing w:line="259" w:lineRule="auto"/>
        <w:ind w:left="426" w:hanging="284"/>
        <w:contextualSpacing/>
        <w:jc w:val="both"/>
      </w:pPr>
      <w:r w:rsidRPr="006614B3">
        <w:t xml:space="preserve">Oferenci, którzy przed wszczęciem postępowania: </w:t>
      </w:r>
    </w:p>
    <w:p w14:paraId="664FB253" w14:textId="77777777" w:rsidR="00732520" w:rsidRPr="006614B3" w:rsidRDefault="006320BE" w:rsidP="00732520">
      <w:pPr>
        <w:pStyle w:val="Akapitzlist"/>
        <w:suppressAutoHyphens w:val="0"/>
        <w:spacing w:line="259" w:lineRule="auto"/>
        <w:ind w:left="426"/>
        <w:contextualSpacing/>
        <w:jc w:val="both"/>
      </w:pPr>
      <w:r w:rsidRPr="006614B3">
        <w:t xml:space="preserve">a) wyrządzili Zamawiającemu szkodę przez to, że nie wykonali lub nienależycie wykonali zobowiązanie chyba, że było to następstwem okoliczności, za które Oferent nie ponosił odpowiedzialności; </w:t>
      </w:r>
    </w:p>
    <w:p w14:paraId="2EE4558C" w14:textId="77777777" w:rsidR="00732520" w:rsidRPr="006614B3" w:rsidRDefault="006320BE" w:rsidP="00732520">
      <w:pPr>
        <w:pStyle w:val="Akapitzlist"/>
        <w:suppressAutoHyphens w:val="0"/>
        <w:spacing w:line="259" w:lineRule="auto"/>
        <w:ind w:left="426"/>
        <w:contextualSpacing/>
        <w:jc w:val="both"/>
      </w:pPr>
      <w:r w:rsidRPr="006614B3">
        <w:t xml:space="preserve">b) uchylili się od podpisania umowy z Zamawiającym pomimo wyboru ich oferty; </w:t>
      </w:r>
    </w:p>
    <w:p w14:paraId="598FD46A" w14:textId="1A78FF3C" w:rsidR="006320BE" w:rsidRPr="006614B3" w:rsidRDefault="006320BE" w:rsidP="00732520">
      <w:pPr>
        <w:pStyle w:val="Akapitzlist"/>
        <w:suppressAutoHyphens w:val="0"/>
        <w:spacing w:line="259" w:lineRule="auto"/>
        <w:ind w:left="426"/>
        <w:contextualSpacing/>
        <w:jc w:val="both"/>
      </w:pPr>
      <w:r w:rsidRPr="006614B3">
        <w:t>c) Zatrudnieni przez instytucje realizujące Programy Operacyjne, chyba że nie zachodzi konflikt interesów lub podwójne finansowanie.</w:t>
      </w:r>
    </w:p>
    <w:bookmarkEnd w:id="11"/>
    <w:p w14:paraId="4880B9CA" w14:textId="47415F59" w:rsidR="008353FE" w:rsidRPr="00E124E3" w:rsidRDefault="008C7B67" w:rsidP="008C7B67">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VII.</w:t>
      </w:r>
      <w:r w:rsidR="0043111E" w:rsidRPr="00E124E3">
        <w:rPr>
          <w:rFonts w:ascii="Calibri" w:eastAsia="Calibri" w:hAnsi="Calibri" w:cs="Calibri"/>
          <w:b/>
          <w:sz w:val="22"/>
          <w:szCs w:val="22"/>
          <w:lang w:eastAsia="ar-SA"/>
        </w:rPr>
        <w:t>KRYTERIA OCENY OFERTY</w:t>
      </w:r>
      <w:bookmarkStart w:id="12" w:name="_Hlk536395984"/>
    </w:p>
    <w:p w14:paraId="0D646862" w14:textId="55ED7607" w:rsidR="00963415" w:rsidRPr="00E124E3" w:rsidRDefault="00672756" w:rsidP="008353FE">
      <w:pPr>
        <w:spacing w:after="160" w:line="256" w:lineRule="auto"/>
        <w:jc w:val="both"/>
        <w:rPr>
          <w:rFonts w:ascii="Calibri" w:eastAsia="Calibri" w:hAnsi="Calibri" w:cs="Calibri"/>
          <w:b/>
          <w:sz w:val="22"/>
          <w:szCs w:val="22"/>
          <w:lang w:eastAsia="ar-SA"/>
        </w:rPr>
      </w:pPr>
      <w:r>
        <w:rPr>
          <w:rFonts w:ascii="Calibri" w:hAnsi="Calibri" w:cs="Calibri"/>
          <w:b/>
          <w:bCs/>
          <w:sz w:val="22"/>
          <w:szCs w:val="22"/>
        </w:rPr>
        <w:lastRenderedPageBreak/>
        <w:t>1.</w:t>
      </w:r>
      <w:r w:rsidR="00963415" w:rsidRPr="00E124E3">
        <w:rPr>
          <w:rFonts w:ascii="Calibri" w:hAnsi="Calibri" w:cs="Calibri"/>
          <w:b/>
          <w:bCs/>
          <w:sz w:val="22"/>
          <w:szCs w:val="22"/>
        </w:rPr>
        <w:t>Kryterium oceny i Waga punktowa:</w:t>
      </w:r>
    </w:p>
    <w:p w14:paraId="60051D97" w14:textId="77777777" w:rsidR="00963415" w:rsidRPr="00E124E3" w:rsidRDefault="00963415" w:rsidP="00963415">
      <w:pPr>
        <w:pStyle w:val="Default"/>
        <w:ind w:left="284"/>
        <w:rPr>
          <w:rFonts w:ascii="Calibri" w:hAnsi="Calibri" w:cs="Calibri"/>
          <w:b/>
          <w:bCs/>
          <w:color w:val="auto"/>
          <w:sz w:val="22"/>
          <w:szCs w:val="22"/>
        </w:rPr>
      </w:pPr>
      <w:r w:rsidRPr="00E124E3">
        <w:rPr>
          <w:rFonts w:ascii="Calibri" w:hAnsi="Calibri" w:cs="Calibri"/>
          <w:b/>
          <w:bCs/>
          <w:color w:val="auto"/>
          <w:sz w:val="22"/>
          <w:szCs w:val="22"/>
        </w:rPr>
        <w:t xml:space="preserve">Cena oferty - max. </w:t>
      </w:r>
      <w:r w:rsidR="008353FE" w:rsidRPr="00E124E3">
        <w:rPr>
          <w:rFonts w:ascii="Calibri" w:hAnsi="Calibri" w:cs="Calibri"/>
          <w:b/>
          <w:bCs/>
          <w:color w:val="auto"/>
          <w:sz w:val="22"/>
          <w:szCs w:val="22"/>
        </w:rPr>
        <w:t>99</w:t>
      </w:r>
      <w:r w:rsidRPr="00E124E3">
        <w:rPr>
          <w:rFonts w:ascii="Calibri" w:hAnsi="Calibri" w:cs="Calibri"/>
          <w:b/>
          <w:bCs/>
          <w:color w:val="auto"/>
          <w:sz w:val="22"/>
          <w:szCs w:val="22"/>
        </w:rPr>
        <w:t xml:space="preserve"> punktów</w:t>
      </w:r>
    </w:p>
    <w:p w14:paraId="3F4D0737" w14:textId="77777777" w:rsidR="00963415" w:rsidRPr="00E124E3" w:rsidRDefault="00963415" w:rsidP="00963415">
      <w:pPr>
        <w:pStyle w:val="Default"/>
        <w:ind w:left="284"/>
        <w:rPr>
          <w:rFonts w:ascii="Calibri" w:hAnsi="Calibri" w:cs="Calibri"/>
          <w:b/>
          <w:bCs/>
          <w:color w:val="auto"/>
          <w:sz w:val="22"/>
          <w:szCs w:val="22"/>
        </w:rPr>
      </w:pPr>
      <w:r w:rsidRPr="00E124E3">
        <w:rPr>
          <w:rFonts w:ascii="Calibri" w:hAnsi="Calibri" w:cs="Calibri"/>
          <w:b/>
          <w:bCs/>
          <w:color w:val="auto"/>
          <w:sz w:val="22"/>
          <w:szCs w:val="22"/>
        </w:rPr>
        <w:t>Aspekt społeczny – max. 1 punkt</w:t>
      </w:r>
    </w:p>
    <w:p w14:paraId="091AAF43" w14:textId="77777777" w:rsidR="00963415" w:rsidRPr="00E124E3" w:rsidRDefault="00963415" w:rsidP="00963415">
      <w:pPr>
        <w:pStyle w:val="Default"/>
        <w:ind w:left="0" w:firstLine="0"/>
        <w:rPr>
          <w:rFonts w:ascii="Calibri" w:hAnsi="Calibri" w:cs="Calibri"/>
          <w:b/>
          <w:bCs/>
          <w:color w:val="FF0000"/>
          <w:sz w:val="22"/>
          <w:szCs w:val="22"/>
        </w:rPr>
      </w:pPr>
    </w:p>
    <w:p w14:paraId="5FC24E7E" w14:textId="77777777" w:rsidR="00963415" w:rsidRPr="00E124E3" w:rsidRDefault="00963415" w:rsidP="00963415">
      <w:pPr>
        <w:jc w:val="both"/>
        <w:rPr>
          <w:rFonts w:ascii="Calibri" w:hAnsi="Calibri" w:cs="Calibri"/>
          <w:sz w:val="22"/>
          <w:szCs w:val="22"/>
        </w:rPr>
      </w:pPr>
      <w:r w:rsidRPr="00E124E3">
        <w:rPr>
          <w:rFonts w:ascii="Calibri" w:hAnsi="Calibri" w:cs="Calibri"/>
          <w:sz w:val="22"/>
          <w:szCs w:val="22"/>
        </w:rPr>
        <w:t>Ocenie będą podlegać wyłącznie oferty nie podlegające odrzuceniu.</w:t>
      </w:r>
    </w:p>
    <w:p w14:paraId="3C4A179B" w14:textId="77777777" w:rsidR="00963415" w:rsidRPr="00E124E3" w:rsidRDefault="00963415" w:rsidP="00963415">
      <w:pPr>
        <w:jc w:val="both"/>
        <w:rPr>
          <w:rFonts w:ascii="Calibri" w:hAnsi="Calibri" w:cs="Calibri"/>
          <w:sz w:val="22"/>
          <w:szCs w:val="22"/>
        </w:rPr>
      </w:pPr>
      <w:r w:rsidRPr="00E124E3">
        <w:rPr>
          <w:rFonts w:ascii="Calibri" w:hAnsi="Calibri" w:cs="Calibri"/>
          <w:sz w:val="22"/>
          <w:szCs w:val="22"/>
        </w:rPr>
        <w:t>Całkowita liczba punktów, jaką otrzyma dana oferta, zostanie obliczona wg poniższego wzoru:</w:t>
      </w:r>
    </w:p>
    <w:p w14:paraId="01787B5D" w14:textId="77777777" w:rsidR="00963415" w:rsidRPr="00E124E3" w:rsidRDefault="00963415" w:rsidP="00963415">
      <w:pPr>
        <w:jc w:val="center"/>
        <w:rPr>
          <w:rFonts w:ascii="Calibri" w:hAnsi="Calibri" w:cs="Calibri"/>
          <w:b/>
          <w:sz w:val="22"/>
          <w:szCs w:val="22"/>
        </w:rPr>
      </w:pPr>
      <w:proofErr w:type="spellStart"/>
      <w:r w:rsidRPr="00E124E3">
        <w:rPr>
          <w:rFonts w:ascii="Calibri" w:hAnsi="Calibri" w:cs="Calibri"/>
          <w:b/>
          <w:sz w:val="22"/>
          <w:szCs w:val="22"/>
        </w:rPr>
        <w:t>Lp</w:t>
      </w:r>
      <w:proofErr w:type="spellEnd"/>
      <w:r w:rsidRPr="00E124E3">
        <w:rPr>
          <w:rFonts w:ascii="Calibri" w:hAnsi="Calibri" w:cs="Calibri"/>
          <w:b/>
          <w:sz w:val="22"/>
          <w:szCs w:val="22"/>
        </w:rPr>
        <w:t xml:space="preserve"> = A + B </w:t>
      </w:r>
    </w:p>
    <w:p w14:paraId="06216166" w14:textId="77777777" w:rsidR="00963415" w:rsidRPr="00E124E3" w:rsidRDefault="00963415" w:rsidP="00963415">
      <w:pPr>
        <w:jc w:val="both"/>
        <w:rPr>
          <w:rFonts w:ascii="Calibri" w:hAnsi="Calibri" w:cs="Calibri"/>
          <w:sz w:val="22"/>
          <w:szCs w:val="22"/>
        </w:rPr>
      </w:pPr>
      <w:r w:rsidRPr="00E124E3">
        <w:rPr>
          <w:rFonts w:ascii="Calibri" w:hAnsi="Calibri" w:cs="Calibri"/>
          <w:sz w:val="22"/>
          <w:szCs w:val="22"/>
        </w:rPr>
        <w:t>Maksymalna liczba punktów wynosi 100, przy założeniu, że 1 pkt. odpowiada 1 %.</w:t>
      </w:r>
    </w:p>
    <w:p w14:paraId="49A24BE4" w14:textId="77777777" w:rsidR="00963415" w:rsidRPr="00E124E3" w:rsidRDefault="00963415" w:rsidP="00963415">
      <w:pPr>
        <w:pStyle w:val="Default"/>
        <w:rPr>
          <w:rFonts w:ascii="Calibri" w:hAnsi="Calibri" w:cs="Calibri"/>
          <w:bCs/>
          <w:sz w:val="22"/>
          <w:szCs w:val="22"/>
        </w:rPr>
      </w:pPr>
      <w:r w:rsidRPr="00E124E3">
        <w:rPr>
          <w:rFonts w:ascii="Calibri" w:hAnsi="Calibri" w:cs="Calibri"/>
          <w:bCs/>
          <w:sz w:val="22"/>
          <w:szCs w:val="22"/>
        </w:rPr>
        <w:t>gdzie:</w:t>
      </w:r>
    </w:p>
    <w:p w14:paraId="724633E4" w14:textId="77777777" w:rsidR="00963415" w:rsidRPr="00E124E3" w:rsidRDefault="00963415" w:rsidP="00963415">
      <w:pPr>
        <w:pStyle w:val="Default"/>
        <w:rPr>
          <w:rFonts w:ascii="Calibri" w:hAnsi="Calibri" w:cs="Calibri"/>
          <w:bCs/>
          <w:sz w:val="22"/>
          <w:szCs w:val="22"/>
        </w:rPr>
      </w:pPr>
      <w:proofErr w:type="spellStart"/>
      <w:r w:rsidRPr="00E124E3">
        <w:rPr>
          <w:rFonts w:ascii="Calibri" w:hAnsi="Calibri" w:cs="Calibri"/>
          <w:bCs/>
          <w:sz w:val="22"/>
          <w:szCs w:val="22"/>
        </w:rPr>
        <w:t>Lp</w:t>
      </w:r>
      <w:proofErr w:type="spellEnd"/>
      <w:r w:rsidRPr="00E124E3">
        <w:rPr>
          <w:rFonts w:ascii="Calibri" w:hAnsi="Calibri" w:cs="Calibri"/>
          <w:bCs/>
          <w:sz w:val="22"/>
          <w:szCs w:val="22"/>
        </w:rPr>
        <w:t xml:space="preserve"> – łączna liczba punktów przyznana ofercie</w:t>
      </w:r>
    </w:p>
    <w:p w14:paraId="0A41B40F" w14:textId="77777777" w:rsidR="00963415" w:rsidRPr="00E124E3" w:rsidRDefault="00963415" w:rsidP="00963415">
      <w:pPr>
        <w:pStyle w:val="Default"/>
        <w:rPr>
          <w:rFonts w:ascii="Calibri" w:hAnsi="Calibri" w:cs="Calibri"/>
          <w:bCs/>
          <w:sz w:val="22"/>
          <w:szCs w:val="22"/>
        </w:rPr>
      </w:pPr>
      <w:r w:rsidRPr="00E124E3">
        <w:rPr>
          <w:rFonts w:ascii="Calibri" w:hAnsi="Calibri" w:cs="Calibri"/>
          <w:bCs/>
          <w:sz w:val="22"/>
          <w:szCs w:val="22"/>
        </w:rPr>
        <w:t xml:space="preserve">A –liczba punktów przyznana ofercie w oparciu o kryterium cena oferty </w:t>
      </w:r>
    </w:p>
    <w:p w14:paraId="15A54B17" w14:textId="77777777" w:rsidR="00963415" w:rsidRPr="00E124E3" w:rsidRDefault="00963415" w:rsidP="00963415">
      <w:pPr>
        <w:pStyle w:val="Default"/>
        <w:rPr>
          <w:rFonts w:ascii="Calibri" w:hAnsi="Calibri" w:cs="Calibri"/>
          <w:bCs/>
          <w:sz w:val="22"/>
          <w:szCs w:val="22"/>
        </w:rPr>
      </w:pPr>
      <w:r w:rsidRPr="00E124E3">
        <w:rPr>
          <w:rFonts w:ascii="Calibri" w:hAnsi="Calibri" w:cs="Calibri"/>
          <w:bCs/>
          <w:sz w:val="22"/>
          <w:szCs w:val="22"/>
        </w:rPr>
        <w:t>D – liczba punktów przyznana ofercie w oparciu o kryterium</w:t>
      </w:r>
      <w:r w:rsidRPr="00E124E3">
        <w:rPr>
          <w:rFonts w:ascii="Calibri" w:hAnsi="Calibri" w:cs="Calibri"/>
          <w:bCs/>
          <w:color w:val="auto"/>
          <w:sz w:val="22"/>
          <w:szCs w:val="22"/>
        </w:rPr>
        <w:t xml:space="preserve"> aspekt społeczny</w:t>
      </w:r>
    </w:p>
    <w:p w14:paraId="013E6835" w14:textId="77777777" w:rsidR="00963415" w:rsidRPr="00E124E3" w:rsidRDefault="00963415" w:rsidP="00963415">
      <w:pPr>
        <w:pStyle w:val="Default"/>
        <w:rPr>
          <w:rFonts w:ascii="Calibri" w:hAnsi="Calibri" w:cs="Calibri"/>
          <w:b/>
          <w:bCs/>
          <w:sz w:val="22"/>
          <w:szCs w:val="22"/>
        </w:rPr>
      </w:pPr>
    </w:p>
    <w:p w14:paraId="52306B3B" w14:textId="77777777" w:rsidR="00963415" w:rsidRPr="00E124E3" w:rsidRDefault="00963415" w:rsidP="00963415">
      <w:pPr>
        <w:pStyle w:val="Default"/>
        <w:ind w:left="426"/>
        <w:rPr>
          <w:rFonts w:ascii="Calibri" w:hAnsi="Calibri" w:cs="Calibri"/>
          <w:b/>
          <w:bCs/>
          <w:sz w:val="22"/>
          <w:szCs w:val="22"/>
          <w:u w:val="single"/>
        </w:rPr>
      </w:pPr>
      <w:r w:rsidRPr="00E124E3">
        <w:rPr>
          <w:rFonts w:ascii="Calibri" w:hAnsi="Calibri" w:cs="Calibri"/>
          <w:b/>
          <w:bCs/>
          <w:sz w:val="22"/>
          <w:szCs w:val="22"/>
          <w:u w:val="single"/>
        </w:rPr>
        <w:t>A - Cena:</w:t>
      </w:r>
    </w:p>
    <w:p w14:paraId="268E9632" w14:textId="77777777" w:rsidR="00963415" w:rsidRPr="00E124E3" w:rsidRDefault="00963415" w:rsidP="00963415">
      <w:pPr>
        <w:pStyle w:val="Default"/>
        <w:ind w:left="426"/>
        <w:rPr>
          <w:rFonts w:ascii="Calibri" w:hAnsi="Calibri" w:cs="Calibri"/>
          <w:bCs/>
          <w:sz w:val="22"/>
          <w:szCs w:val="22"/>
        </w:rPr>
      </w:pPr>
      <w:r w:rsidRPr="00E124E3">
        <w:rPr>
          <w:rFonts w:ascii="Calibri" w:hAnsi="Calibri" w:cs="Calibri"/>
          <w:bCs/>
          <w:sz w:val="22"/>
          <w:szCs w:val="22"/>
        </w:rPr>
        <w:t>Łączna liczba punktów w kryterium cena oferty zostanie przyznana według następującego wzoru:</w:t>
      </w:r>
    </w:p>
    <w:p w14:paraId="4724C059" w14:textId="77777777" w:rsidR="00963415" w:rsidRPr="00E124E3" w:rsidRDefault="00963415" w:rsidP="00963415">
      <w:pPr>
        <w:pStyle w:val="Default"/>
        <w:ind w:left="0" w:firstLine="0"/>
        <w:rPr>
          <w:rFonts w:ascii="Calibri" w:hAnsi="Calibri" w:cs="Calibri"/>
          <w:bCs/>
          <w:sz w:val="22"/>
          <w:szCs w:val="22"/>
        </w:rPr>
      </w:pPr>
    </w:p>
    <w:p w14:paraId="67F3FB68" w14:textId="77777777" w:rsidR="00963415" w:rsidRPr="00E124E3" w:rsidRDefault="00963415" w:rsidP="00963415">
      <w:pPr>
        <w:pStyle w:val="Default"/>
        <w:ind w:left="2832" w:firstLine="0"/>
        <w:rPr>
          <w:rFonts w:ascii="Calibri" w:hAnsi="Calibri" w:cs="Calibri"/>
          <w:bCs/>
          <w:sz w:val="22"/>
          <w:szCs w:val="22"/>
        </w:rPr>
      </w:pPr>
      <w:r w:rsidRPr="00E124E3">
        <w:rPr>
          <w:rFonts w:ascii="Calibri" w:hAnsi="Calibri" w:cs="Calibri"/>
          <w:bCs/>
          <w:sz w:val="22"/>
          <w:szCs w:val="22"/>
        </w:rPr>
        <w:t>Cena najniższa spośród wszystkich ofert</w:t>
      </w:r>
    </w:p>
    <w:p w14:paraId="1600C643" w14:textId="77777777" w:rsidR="00963415" w:rsidRPr="00E124E3" w:rsidRDefault="00963415" w:rsidP="00963415">
      <w:pPr>
        <w:pStyle w:val="Default"/>
        <w:ind w:firstLine="443"/>
        <w:rPr>
          <w:rFonts w:ascii="Calibri" w:hAnsi="Calibri" w:cs="Calibri"/>
          <w:bCs/>
          <w:sz w:val="22"/>
          <w:szCs w:val="22"/>
        </w:rPr>
      </w:pPr>
      <w:r w:rsidRPr="00E124E3">
        <w:rPr>
          <w:rFonts w:ascii="Calibri" w:hAnsi="Calibri" w:cs="Calibri"/>
          <w:bCs/>
          <w:sz w:val="22"/>
          <w:szCs w:val="22"/>
        </w:rPr>
        <w:t xml:space="preserve">C = ---------------------------------------------------------------------------------------------- x </w:t>
      </w:r>
      <w:r w:rsidR="008353FE" w:rsidRPr="00E124E3">
        <w:rPr>
          <w:rFonts w:ascii="Calibri" w:hAnsi="Calibri" w:cs="Calibri"/>
          <w:bCs/>
          <w:sz w:val="22"/>
          <w:szCs w:val="22"/>
        </w:rPr>
        <w:t>99</w:t>
      </w:r>
    </w:p>
    <w:p w14:paraId="36C2A705" w14:textId="77777777" w:rsidR="00963415" w:rsidRPr="00E124E3" w:rsidRDefault="00963415" w:rsidP="00963415">
      <w:pPr>
        <w:pStyle w:val="Default"/>
        <w:ind w:left="2832" w:firstLine="0"/>
        <w:rPr>
          <w:rFonts w:ascii="Calibri" w:hAnsi="Calibri" w:cs="Calibri"/>
          <w:bCs/>
          <w:sz w:val="22"/>
          <w:szCs w:val="22"/>
        </w:rPr>
      </w:pPr>
      <w:r w:rsidRPr="00E124E3">
        <w:rPr>
          <w:rFonts w:ascii="Calibri" w:hAnsi="Calibri" w:cs="Calibri"/>
          <w:bCs/>
          <w:sz w:val="22"/>
          <w:szCs w:val="22"/>
        </w:rPr>
        <w:t xml:space="preserve">Cena z oferty badanej </w:t>
      </w:r>
    </w:p>
    <w:p w14:paraId="648E4ADF" w14:textId="77777777" w:rsidR="00963415" w:rsidRPr="00E124E3" w:rsidRDefault="00963415" w:rsidP="00963415">
      <w:pPr>
        <w:pStyle w:val="Default"/>
        <w:rPr>
          <w:rFonts w:ascii="Calibri" w:hAnsi="Calibri" w:cs="Calibri"/>
          <w:bCs/>
          <w:sz w:val="22"/>
          <w:szCs w:val="22"/>
        </w:rPr>
      </w:pPr>
    </w:p>
    <w:p w14:paraId="41DB47F8" w14:textId="77777777" w:rsidR="00963415" w:rsidRPr="00E124E3" w:rsidRDefault="00963415" w:rsidP="00963415">
      <w:pPr>
        <w:pStyle w:val="Default"/>
        <w:ind w:left="0" w:firstLine="0"/>
        <w:rPr>
          <w:rFonts w:ascii="Calibri" w:hAnsi="Calibri" w:cs="Calibri"/>
          <w:bCs/>
          <w:sz w:val="22"/>
          <w:szCs w:val="22"/>
        </w:rPr>
      </w:pPr>
      <w:r w:rsidRPr="00E124E3">
        <w:rPr>
          <w:rFonts w:ascii="Calibri" w:hAnsi="Calibri" w:cs="Calibri"/>
          <w:bCs/>
          <w:sz w:val="22"/>
          <w:szCs w:val="22"/>
        </w:rPr>
        <w:t xml:space="preserve">Wykonawca który złoży ofertę z najniższą ceną otrzyma </w:t>
      </w:r>
      <w:r w:rsidR="008353FE" w:rsidRPr="00E124E3">
        <w:rPr>
          <w:rFonts w:ascii="Calibri" w:hAnsi="Calibri" w:cs="Calibri"/>
          <w:bCs/>
          <w:sz w:val="22"/>
          <w:szCs w:val="22"/>
        </w:rPr>
        <w:t>99</w:t>
      </w:r>
      <w:r w:rsidRPr="00E124E3">
        <w:rPr>
          <w:rFonts w:ascii="Calibri" w:hAnsi="Calibri" w:cs="Calibri"/>
          <w:bCs/>
          <w:sz w:val="22"/>
          <w:szCs w:val="22"/>
        </w:rPr>
        <w:t xml:space="preserve"> punktów.</w:t>
      </w:r>
    </w:p>
    <w:p w14:paraId="1464D1B5" w14:textId="77777777" w:rsidR="00963415" w:rsidRPr="00E124E3" w:rsidRDefault="00963415" w:rsidP="00963415">
      <w:pPr>
        <w:pStyle w:val="Default"/>
        <w:ind w:left="0" w:firstLine="0"/>
        <w:rPr>
          <w:rFonts w:ascii="Calibri" w:hAnsi="Calibri" w:cs="Calibri"/>
          <w:bCs/>
          <w:sz w:val="22"/>
          <w:szCs w:val="22"/>
        </w:rPr>
      </w:pPr>
    </w:p>
    <w:bookmarkEnd w:id="12"/>
    <w:p w14:paraId="7ACDD3B5" w14:textId="77777777" w:rsidR="00963415" w:rsidRPr="00E124E3" w:rsidRDefault="00963415" w:rsidP="00963415">
      <w:pPr>
        <w:spacing w:line="276" w:lineRule="auto"/>
        <w:jc w:val="both"/>
        <w:rPr>
          <w:rFonts w:ascii="Calibri" w:hAnsi="Calibri" w:cs="Calibri"/>
          <w:sz w:val="22"/>
          <w:szCs w:val="22"/>
        </w:rPr>
      </w:pPr>
    </w:p>
    <w:p w14:paraId="453FC77B" w14:textId="658D364C" w:rsidR="00963415" w:rsidRPr="00E124E3" w:rsidRDefault="006614B3" w:rsidP="00963415">
      <w:pPr>
        <w:pStyle w:val="Default"/>
        <w:ind w:left="0" w:firstLine="0"/>
        <w:rPr>
          <w:rFonts w:ascii="Calibri" w:hAnsi="Calibri" w:cs="Calibri"/>
          <w:b/>
          <w:bCs/>
          <w:sz w:val="22"/>
          <w:szCs w:val="22"/>
          <w:u w:val="single"/>
        </w:rPr>
      </w:pPr>
      <w:r>
        <w:rPr>
          <w:rFonts w:ascii="Calibri" w:hAnsi="Calibri" w:cs="Calibri"/>
          <w:b/>
          <w:bCs/>
          <w:sz w:val="22"/>
          <w:szCs w:val="22"/>
          <w:u w:val="single"/>
        </w:rPr>
        <w:t>B</w:t>
      </w:r>
      <w:r w:rsidR="00963415" w:rsidRPr="00E124E3">
        <w:rPr>
          <w:rFonts w:ascii="Calibri" w:hAnsi="Calibri" w:cs="Calibri"/>
          <w:b/>
          <w:bCs/>
          <w:sz w:val="22"/>
          <w:szCs w:val="22"/>
          <w:u w:val="single"/>
        </w:rPr>
        <w:t xml:space="preserve"> - Aspekt społeczny:</w:t>
      </w:r>
    </w:p>
    <w:p w14:paraId="3AD495C5" w14:textId="77777777" w:rsidR="00963415" w:rsidRPr="00E124E3" w:rsidRDefault="00963415" w:rsidP="00963415">
      <w:pPr>
        <w:pStyle w:val="Default"/>
        <w:rPr>
          <w:rFonts w:ascii="Calibri" w:hAnsi="Calibri" w:cs="Calibri"/>
          <w:bCs/>
          <w:sz w:val="22"/>
          <w:szCs w:val="22"/>
        </w:rPr>
      </w:pPr>
    </w:p>
    <w:p w14:paraId="621E104E" w14:textId="77777777" w:rsidR="00542151" w:rsidRPr="00542151" w:rsidRDefault="00542151" w:rsidP="00542151">
      <w:pPr>
        <w:tabs>
          <w:tab w:val="left" w:pos="1134"/>
        </w:tabs>
        <w:spacing w:line="276" w:lineRule="auto"/>
        <w:jc w:val="both"/>
        <w:rPr>
          <w:rFonts w:ascii="Calibri" w:hAnsi="Calibri" w:cs="Calibri"/>
          <w:bCs/>
          <w:color w:val="000000"/>
          <w:sz w:val="22"/>
          <w:szCs w:val="22"/>
        </w:rPr>
      </w:pPr>
      <w:bookmarkStart w:id="13" w:name="_Hlk205122120"/>
      <w:r w:rsidRPr="00542151">
        <w:rPr>
          <w:rFonts w:ascii="Calibri" w:hAnsi="Calibri" w:cs="Calibri"/>
          <w:bCs/>
          <w:color w:val="000000"/>
          <w:sz w:val="22"/>
          <w:szCs w:val="22"/>
        </w:rPr>
        <w:t xml:space="preserve">Ocena w kryterium „Aspekt społeczny” dokonana zostanie z zastosowaniem następujących zasad:  </w:t>
      </w:r>
    </w:p>
    <w:p w14:paraId="442A42A2" w14:textId="538B78E4" w:rsid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Punkty w ramach tego kryterium będą przyznawane na podstawie deklaracji zatrudnienia przez </w:t>
      </w:r>
      <w:r>
        <w:rPr>
          <w:rFonts w:ascii="Calibri" w:hAnsi="Calibri" w:cs="Calibri"/>
          <w:bCs/>
          <w:color w:val="000000"/>
          <w:sz w:val="22"/>
          <w:szCs w:val="22"/>
        </w:rPr>
        <w:t xml:space="preserve"> </w:t>
      </w:r>
      <w:r w:rsidRPr="00542151">
        <w:rPr>
          <w:rFonts w:ascii="Calibri" w:hAnsi="Calibri" w:cs="Calibri"/>
          <w:bCs/>
          <w:color w:val="000000"/>
          <w:sz w:val="22"/>
          <w:szCs w:val="22"/>
        </w:rPr>
        <w:t>Oferenta co najmniej 1 osoby, która będzie brać udział w realizacji niniejszego przedmiotu</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zamówienia i spełniającej jedną z poniższych przesłanek:  </w:t>
      </w:r>
    </w:p>
    <w:p w14:paraId="280C4385" w14:textId="0D9E814A"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a. Osoba niepełnosprawna w rozumieniu ustawy z dnia 27 sierpnia 1997 r. o rehabilitacji zawodowej i społecznej oraz zatrudnianiu osób niepełnosprawnych (Dz. U. z 2023 r. poz. 100, 173, 240, 852 i 1234),  </w:t>
      </w:r>
    </w:p>
    <w:p w14:paraId="4BD7E056" w14:textId="50BF4C57"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b. Osoba bezrobotna w rozumieniu ustawy z dnia 20 kwietnia 2004 r. o promocji zatrudnienia i</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instytucjach rynku pracy (Dz. U. z 2023 r. poz. 735),  </w:t>
      </w:r>
    </w:p>
    <w:p w14:paraId="532EA477" w14:textId="378D576D"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c. Osoba poszukująca pracy, niepozostająca w zatrudnieniu lub niewykonująca innej pracy</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zarobkowej, w rozumieniu ustawy z dnia 20 kwietnia 2004 r. o promocji zatrudnienia i instytucjach rynku pracy,  </w:t>
      </w:r>
    </w:p>
    <w:p w14:paraId="74AA986D" w14:textId="6F9FC191"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d. Osoba usamodzielniana, o których mowa w art. 140 ust. 1 i 2 ustawy z dnia 9 czerwca 2011 r. o</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wspieraniu rodziny i systemie pieczy zastępczej (Dz. U. z 2022 r. poz. 447, 1700 i 2140 oraz z 2023 r. poz. 403, 535 i 818),  </w:t>
      </w:r>
    </w:p>
    <w:p w14:paraId="36C178C5" w14:textId="320073BF"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e. Osoba pozbawiona wolności lub zwalniana z zakładów karnych, o których mowa w ustawie z dnia 6 czerwca 1997 r. - Kodeks karny wykonawczy (Dz. U. z 2023 r. poz. 127, z 2022 r. poz. 2600 oraz z 2023 r. poz. 818), mających trudności w integracji ze środowiskiem,  </w:t>
      </w:r>
    </w:p>
    <w:p w14:paraId="2798C1CE" w14:textId="714A1F0C"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f. Osoba z zaburzeniami psychicznymi w rozumieniu ustawy z dnia 19 sierpnia 1994 r. o ochronie</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zdrowia psychicznego (Dz. U. z 2022 r. poz. 2123),  </w:t>
      </w:r>
    </w:p>
    <w:p w14:paraId="51105EB0" w14:textId="43960CB7"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g. Osoba bezdomna w rozumieniu ustawy z dnia 12 marca 2004 r. o pomocy społecznej (Dz. U. z 2023 r. poz. 901),  </w:t>
      </w:r>
    </w:p>
    <w:p w14:paraId="2A83B596" w14:textId="0E09063F"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lastRenderedPageBreak/>
        <w:t>h. Osoba, która uzyskała w Rzeczypospolitej Polskiej status uchodźcy lub ochronę uzupełniającą, o których mowa w ustawie z dnia 13 czerwca 2003 r. o udzielaniu cudzoziemcom ochrony na</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terytorium Rzeczypospolitej Polskiej (Dz. U. z 2022 r. poz. 1264 i 1383 oraz z 2023 r. poz. 185 i 547),  </w:t>
      </w:r>
    </w:p>
    <w:p w14:paraId="39A2267B" w14:textId="0B414A6C" w:rsidR="00542151" w:rsidRPr="00542151" w:rsidRDefault="00542151" w:rsidP="00542151">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i. Osoba do 30. roku życia oraz po ukończeniu 50. roku życia, posiadająca status osoby poszukującej pracy, bez zatrudnienia,  </w:t>
      </w:r>
    </w:p>
    <w:p w14:paraId="413C09AD" w14:textId="5F2FD8A2" w:rsidR="00542151" w:rsidRPr="00542151" w:rsidRDefault="00542151" w:rsidP="00542151">
      <w:pPr>
        <w:tabs>
          <w:tab w:val="left" w:pos="1134"/>
        </w:tabs>
        <w:spacing w:line="276" w:lineRule="auto"/>
        <w:jc w:val="both"/>
        <w:rPr>
          <w:rFonts w:ascii="Calibri" w:hAnsi="Calibri" w:cs="Calibri"/>
          <w:bCs/>
          <w:color w:val="000000"/>
          <w:sz w:val="22"/>
          <w:szCs w:val="22"/>
        </w:rPr>
      </w:pPr>
      <w:r>
        <w:rPr>
          <w:rFonts w:ascii="Calibri" w:hAnsi="Calibri" w:cs="Calibri"/>
          <w:bCs/>
          <w:color w:val="000000"/>
          <w:sz w:val="22"/>
          <w:szCs w:val="22"/>
        </w:rPr>
        <w:t xml:space="preserve">j. </w:t>
      </w:r>
      <w:r w:rsidRPr="00542151">
        <w:rPr>
          <w:rFonts w:ascii="Calibri" w:hAnsi="Calibri" w:cs="Calibri"/>
          <w:bCs/>
          <w:color w:val="000000"/>
          <w:sz w:val="22"/>
          <w:szCs w:val="22"/>
        </w:rPr>
        <w:t>Osoba będąca członkiem mniejszości znajdującej się w niekorzystnej sytuacji, w szczególności</w:t>
      </w:r>
      <w:r>
        <w:rPr>
          <w:rFonts w:ascii="Calibri" w:hAnsi="Calibri" w:cs="Calibri"/>
          <w:bCs/>
          <w:color w:val="000000"/>
          <w:sz w:val="22"/>
          <w:szCs w:val="22"/>
        </w:rPr>
        <w:t xml:space="preserve"> </w:t>
      </w:r>
      <w:r w:rsidRPr="00542151">
        <w:rPr>
          <w:rFonts w:ascii="Calibri" w:hAnsi="Calibri" w:cs="Calibri"/>
          <w:bCs/>
          <w:color w:val="000000"/>
          <w:sz w:val="22"/>
          <w:szCs w:val="22"/>
        </w:rPr>
        <w:t xml:space="preserve">będąca członkiem mniejszości narodowych i etnicznych w rozumieniu ustawy z dnia 6 stycznia 2005 r. o mniejszościach narodowych i etnicznych oraz o języku regionalnym (Dz. U. z 2017 r. poz. 823).  </w:t>
      </w:r>
    </w:p>
    <w:p w14:paraId="325B253D" w14:textId="77777777" w:rsidR="00542151" w:rsidRDefault="00542151" w:rsidP="00542151">
      <w:pPr>
        <w:tabs>
          <w:tab w:val="left" w:pos="1134"/>
        </w:tabs>
        <w:spacing w:line="276" w:lineRule="auto"/>
        <w:jc w:val="both"/>
        <w:rPr>
          <w:rFonts w:ascii="Calibri" w:hAnsi="Calibri" w:cs="Calibri"/>
          <w:bCs/>
          <w:color w:val="000000"/>
          <w:sz w:val="22"/>
          <w:szCs w:val="22"/>
        </w:rPr>
      </w:pPr>
    </w:p>
    <w:p w14:paraId="6F6B940F" w14:textId="770096B4" w:rsidR="00542151" w:rsidRPr="00542151" w:rsidRDefault="00542151" w:rsidP="006614B3">
      <w:pPr>
        <w:tabs>
          <w:tab w:val="left" w:pos="1134"/>
        </w:tabs>
        <w:spacing w:line="276" w:lineRule="auto"/>
        <w:jc w:val="both"/>
        <w:rPr>
          <w:rFonts w:ascii="Calibri" w:hAnsi="Calibri" w:cs="Calibri"/>
          <w:bCs/>
          <w:color w:val="000000"/>
          <w:sz w:val="22"/>
          <w:szCs w:val="22"/>
        </w:rPr>
      </w:pPr>
      <w:r w:rsidRPr="00542151">
        <w:rPr>
          <w:rFonts w:ascii="Calibri" w:hAnsi="Calibri" w:cs="Calibri"/>
          <w:bCs/>
          <w:color w:val="000000"/>
          <w:sz w:val="22"/>
          <w:szCs w:val="22"/>
        </w:rPr>
        <w:t xml:space="preserve">Oferent zobowiązuje się do zatrudnienia w/w osoby po podpisaniu umowy do realizacji przedmiotu zamówienia. Zatrudnienie winno obowiązywać od dnia podpisania umowy na czas wykonywania zamówienia. Oferent zatrudni w/w osobę na podstawie stosunku pracy, umowy zlecenia lub umowy o dzieło.  </w:t>
      </w:r>
    </w:p>
    <w:p w14:paraId="0882897A" w14:textId="244B14D9" w:rsidR="00963415" w:rsidRPr="006614B3" w:rsidRDefault="00963415" w:rsidP="00963415">
      <w:pPr>
        <w:tabs>
          <w:tab w:val="left" w:pos="1134"/>
        </w:tabs>
        <w:spacing w:line="276" w:lineRule="auto"/>
        <w:jc w:val="both"/>
        <w:rPr>
          <w:rFonts w:ascii="Calibri" w:hAnsi="Calibri" w:cs="Calibri"/>
          <w:sz w:val="22"/>
          <w:szCs w:val="22"/>
        </w:rPr>
      </w:pPr>
      <w:r w:rsidRPr="006614B3">
        <w:rPr>
          <w:rFonts w:ascii="Calibri" w:hAnsi="Calibri" w:cs="Calibri"/>
          <w:bCs/>
          <w:color w:val="000000"/>
          <w:sz w:val="22"/>
          <w:szCs w:val="22"/>
        </w:rPr>
        <w:t>Zamawiający dokona oceny ofert w zakresie kryterium - Aspekt społeczny</w:t>
      </w:r>
      <w:r w:rsidRPr="006614B3">
        <w:rPr>
          <w:rFonts w:ascii="Calibri" w:hAnsi="Calibri" w:cs="Calibri"/>
          <w:color w:val="000000"/>
          <w:sz w:val="22"/>
          <w:szCs w:val="22"/>
        </w:rPr>
        <w:t xml:space="preserve"> i</w:t>
      </w:r>
      <w:r w:rsidRPr="006614B3">
        <w:rPr>
          <w:rFonts w:ascii="Calibri" w:hAnsi="Calibri" w:cs="Calibri"/>
          <w:bCs/>
          <w:color w:val="000000"/>
          <w:sz w:val="22"/>
          <w:szCs w:val="22"/>
        </w:rPr>
        <w:t xml:space="preserve"> przyzna punkty na podstawie oświadczenia Wykonawcy zawartego w formularzu ofertowym. </w:t>
      </w:r>
      <w:r w:rsidRPr="006614B3">
        <w:rPr>
          <w:rFonts w:ascii="Calibri" w:hAnsi="Calibri" w:cs="Calibri"/>
          <w:sz w:val="22"/>
          <w:szCs w:val="22"/>
        </w:rPr>
        <w:t>W ramach kryterium Zamawiający przyzna punkty Wykonawcom:</w:t>
      </w:r>
    </w:p>
    <w:p w14:paraId="12E0B7CF" w14:textId="77777777" w:rsidR="00963415" w:rsidRPr="006614B3" w:rsidRDefault="00963415" w:rsidP="009A3138">
      <w:pPr>
        <w:pStyle w:val="Akapitzlist"/>
        <w:numPr>
          <w:ilvl w:val="0"/>
          <w:numId w:val="15"/>
        </w:numPr>
        <w:suppressAutoHyphens w:val="0"/>
        <w:spacing w:after="0" w:line="240" w:lineRule="auto"/>
        <w:contextualSpacing/>
        <w:jc w:val="both"/>
      </w:pPr>
      <w:r w:rsidRPr="006614B3">
        <w:t>nie spełnia aspektu społecznego – 0 pkt;</w:t>
      </w:r>
    </w:p>
    <w:p w14:paraId="51F8334D" w14:textId="77777777" w:rsidR="00963415" w:rsidRPr="006614B3" w:rsidRDefault="00963415" w:rsidP="009A3138">
      <w:pPr>
        <w:pStyle w:val="Akapitzlist"/>
        <w:numPr>
          <w:ilvl w:val="0"/>
          <w:numId w:val="15"/>
        </w:numPr>
        <w:suppressAutoHyphens w:val="0"/>
        <w:spacing w:after="0" w:line="240" w:lineRule="auto"/>
        <w:contextualSpacing/>
        <w:jc w:val="both"/>
      </w:pPr>
      <w:r w:rsidRPr="006614B3">
        <w:t>spełnia aspekt społeczny – 1 pkt.</w:t>
      </w:r>
    </w:p>
    <w:p w14:paraId="3F706CFB" w14:textId="77777777" w:rsidR="00963415" w:rsidRDefault="00963415" w:rsidP="00963415">
      <w:pPr>
        <w:tabs>
          <w:tab w:val="left" w:pos="1134"/>
        </w:tabs>
        <w:spacing w:line="276" w:lineRule="auto"/>
        <w:jc w:val="both"/>
        <w:rPr>
          <w:rFonts w:ascii="Calibri" w:hAnsi="Calibri" w:cs="Calibri"/>
          <w:sz w:val="22"/>
          <w:szCs w:val="22"/>
        </w:rPr>
      </w:pPr>
      <w:r w:rsidRPr="006614B3">
        <w:rPr>
          <w:rFonts w:ascii="Calibri" w:hAnsi="Calibri" w:cs="Calibri"/>
          <w:sz w:val="22"/>
          <w:szCs w:val="22"/>
        </w:rPr>
        <w:t>W przypadku gdy Wykonawca nie poda żadnych informacji dotyczących kryterium uzyska w nim 0 punktów.</w:t>
      </w:r>
    </w:p>
    <w:p w14:paraId="29B3714E" w14:textId="5FFEBA82" w:rsidR="00096203" w:rsidRDefault="00096203" w:rsidP="00963415">
      <w:pPr>
        <w:tabs>
          <w:tab w:val="left" w:pos="1134"/>
        </w:tabs>
        <w:spacing w:line="276" w:lineRule="auto"/>
        <w:jc w:val="both"/>
        <w:rPr>
          <w:rFonts w:ascii="Calibri" w:hAnsi="Calibri" w:cs="Calibri"/>
          <w:sz w:val="22"/>
          <w:szCs w:val="22"/>
        </w:rPr>
      </w:pPr>
      <w:r w:rsidRPr="00096203">
        <w:rPr>
          <w:rFonts w:ascii="Calibri" w:hAnsi="Calibri" w:cs="Calibri"/>
          <w:sz w:val="22"/>
          <w:szCs w:val="22"/>
        </w:rPr>
        <w:t>Zamawiający zastrzega sobie możliwość weryfikacji spełnienia kryterium aspekty społeczne także na etapie realizacji zamówienia, poprzez weryfikację właściwych dokumentów potwierdzających fakt zatrudnienia i zaangażowania do realizacji zamówienia osoby spełniającej przesłanki o których mowa w art. 96 ust. 2 pkt 2, ustawy z dnia 11 września 2019 r. Prawo zamówień publicznych.</w:t>
      </w:r>
    </w:p>
    <w:bookmarkEnd w:id="13"/>
    <w:p w14:paraId="43B74D42" w14:textId="77777777" w:rsidR="00542151" w:rsidRPr="00E124E3" w:rsidRDefault="00542151" w:rsidP="00963415">
      <w:pPr>
        <w:tabs>
          <w:tab w:val="left" w:pos="1134"/>
        </w:tabs>
        <w:spacing w:line="276" w:lineRule="auto"/>
        <w:jc w:val="both"/>
        <w:rPr>
          <w:rFonts w:ascii="Calibri" w:hAnsi="Calibri" w:cs="Calibri"/>
          <w:sz w:val="22"/>
          <w:szCs w:val="22"/>
        </w:rPr>
      </w:pPr>
    </w:p>
    <w:p w14:paraId="5711BF3C" w14:textId="45190FAE" w:rsidR="00963415" w:rsidRPr="00E124E3" w:rsidRDefault="00672756" w:rsidP="00963415">
      <w:pPr>
        <w:pStyle w:val="Default"/>
        <w:ind w:left="0" w:firstLine="0"/>
        <w:rPr>
          <w:rFonts w:ascii="Calibri" w:hAnsi="Calibri" w:cs="Calibri"/>
          <w:bCs/>
          <w:color w:val="auto"/>
          <w:sz w:val="22"/>
          <w:szCs w:val="22"/>
        </w:rPr>
      </w:pPr>
      <w:r>
        <w:rPr>
          <w:rFonts w:ascii="Calibri" w:hAnsi="Calibri" w:cs="Calibri"/>
          <w:bCs/>
          <w:sz w:val="22"/>
          <w:szCs w:val="22"/>
        </w:rPr>
        <w:t xml:space="preserve">2. </w:t>
      </w:r>
      <w:r w:rsidR="00963415" w:rsidRPr="00E124E3">
        <w:rPr>
          <w:rFonts w:ascii="Calibri" w:hAnsi="Calibri" w:cs="Calibri"/>
          <w:bCs/>
          <w:sz w:val="22"/>
          <w:szCs w:val="22"/>
        </w:rPr>
        <w:t xml:space="preserve">Oferta może uzyskać maksymalnie 100 punktów. Wygrywa oferta, która uzyska największą sumę punktów we wszystkich kryteriach. W przypadku, gdy dwie lub więcej uzyska dokładnie tę samą wartość punktową i będzie to wartość najwyższa, wybrana zostanie oferta o najniższej cenie. </w:t>
      </w:r>
      <w:r w:rsidR="00963415" w:rsidRPr="00E124E3">
        <w:rPr>
          <w:rFonts w:ascii="Calibri" w:eastAsia="Calibri" w:hAnsi="Calibri" w:cs="Calibri"/>
          <w:color w:val="auto"/>
          <w:sz w:val="22"/>
          <w:szCs w:val="22"/>
          <w:lang w:eastAsia="en-US"/>
        </w:rPr>
        <w:t>Wszystkie obliczenia będą dokonywane do 2 miejsc po przecinku.</w:t>
      </w:r>
    </w:p>
    <w:p w14:paraId="5EE249C5" w14:textId="6A4C4A78" w:rsidR="00431579" w:rsidRDefault="00672756" w:rsidP="00963415">
      <w:pPr>
        <w:pStyle w:val="Default"/>
        <w:ind w:left="0" w:firstLine="0"/>
        <w:rPr>
          <w:rFonts w:ascii="Calibri" w:hAnsi="Calibri" w:cs="Calibri"/>
          <w:bCs/>
          <w:color w:val="auto"/>
          <w:sz w:val="22"/>
          <w:szCs w:val="22"/>
        </w:rPr>
      </w:pPr>
      <w:r>
        <w:rPr>
          <w:rFonts w:ascii="Calibri" w:hAnsi="Calibri" w:cs="Calibri"/>
          <w:bCs/>
          <w:color w:val="auto"/>
          <w:sz w:val="22"/>
          <w:szCs w:val="22"/>
        </w:rPr>
        <w:t xml:space="preserve">3. </w:t>
      </w:r>
      <w:r w:rsidR="00963415" w:rsidRPr="00E124E3">
        <w:rPr>
          <w:rFonts w:ascii="Calibri" w:hAnsi="Calibri" w:cs="Calibri"/>
          <w:bCs/>
          <w:color w:val="auto"/>
          <w:sz w:val="22"/>
          <w:szCs w:val="22"/>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0B95DF89" w14:textId="37ECC676" w:rsidR="00672756" w:rsidRPr="00E124E3" w:rsidRDefault="00672756" w:rsidP="00672756">
      <w:pPr>
        <w:pStyle w:val="Default"/>
        <w:ind w:left="0" w:firstLine="0"/>
        <w:rPr>
          <w:rFonts w:ascii="Calibri" w:hAnsi="Calibri" w:cs="Calibri"/>
          <w:bCs/>
          <w:color w:val="auto"/>
          <w:sz w:val="22"/>
          <w:szCs w:val="22"/>
        </w:rPr>
      </w:pPr>
      <w:r>
        <w:rPr>
          <w:rFonts w:ascii="Calibri" w:hAnsi="Calibri" w:cs="Calibri"/>
          <w:bCs/>
          <w:color w:val="auto"/>
          <w:sz w:val="22"/>
          <w:szCs w:val="22"/>
        </w:rPr>
        <w:t xml:space="preserve">4. </w:t>
      </w:r>
      <w:r w:rsidRPr="00672756">
        <w:rPr>
          <w:rFonts w:ascii="Calibri" w:hAnsi="Calibri" w:cs="Calibri"/>
          <w:bCs/>
          <w:color w:val="auto"/>
          <w:sz w:val="22"/>
          <w:szCs w:val="22"/>
        </w:rPr>
        <w:t xml:space="preserve">Zamawiający zastrzega sobie możliwość negocjowania ceny z Wykonawcą, który złoży najkorzystniejszą ofertę, w przypadku gdy cena najkorzystniejszej oferty przekroczy budżet projektu zaplanowany na realizację usługi, którym dysponuje Zamawiający.  </w:t>
      </w:r>
    </w:p>
    <w:p w14:paraId="2A34F6C4" w14:textId="77777777" w:rsidR="004362E0" w:rsidRPr="00E124E3" w:rsidRDefault="004362E0" w:rsidP="006D15BB">
      <w:pPr>
        <w:pStyle w:val="Akapitzlist"/>
        <w:spacing w:line="240" w:lineRule="auto"/>
        <w:ind w:left="0"/>
        <w:jc w:val="both"/>
      </w:pPr>
    </w:p>
    <w:p w14:paraId="4CEB7BC5" w14:textId="5700E0E8" w:rsidR="00AD7165" w:rsidRPr="00E124E3" w:rsidRDefault="008F5294" w:rsidP="00D75009">
      <w:pPr>
        <w:spacing w:after="160" w:line="256" w:lineRule="auto"/>
        <w:ind w:left="36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VIII. </w:t>
      </w:r>
      <w:r w:rsidR="006D15BB" w:rsidRPr="00E124E3">
        <w:rPr>
          <w:rFonts w:ascii="Calibri" w:eastAsia="Calibri" w:hAnsi="Calibri" w:cs="Calibri"/>
          <w:b/>
          <w:sz w:val="22"/>
          <w:szCs w:val="22"/>
          <w:lang w:eastAsia="ar-SA"/>
        </w:rPr>
        <w:t>SPOSÓB WYBORU OFERTY</w:t>
      </w:r>
    </w:p>
    <w:p w14:paraId="00F801BF" w14:textId="77777777" w:rsidR="00AD7165" w:rsidRPr="00E124E3" w:rsidRDefault="00AD7165" w:rsidP="009A3138">
      <w:pPr>
        <w:numPr>
          <w:ilvl w:val="0"/>
          <w:numId w:val="11"/>
        </w:numPr>
        <w:suppressAutoHyphens w:val="0"/>
        <w:spacing w:after="160" w:line="259" w:lineRule="auto"/>
        <w:ind w:left="1080"/>
        <w:contextualSpacing/>
        <w:jc w:val="both"/>
        <w:rPr>
          <w:rFonts w:ascii="Calibri" w:hAnsi="Calibri" w:cs="Calibri"/>
          <w:sz w:val="22"/>
          <w:szCs w:val="22"/>
        </w:rPr>
      </w:pPr>
      <w:r w:rsidRPr="00E124E3">
        <w:rPr>
          <w:rFonts w:ascii="Calibri" w:hAnsi="Calibri" w:cs="Calibri"/>
          <w:sz w:val="22"/>
          <w:szCs w:val="22"/>
        </w:rPr>
        <w:t>Zamawiający dokona oceny oferty pod względem formalnym oraz zgodnie z</w:t>
      </w:r>
      <w:r w:rsidR="00CA7B1F" w:rsidRPr="00E124E3">
        <w:rPr>
          <w:rFonts w:ascii="Calibri" w:hAnsi="Calibri" w:cs="Calibri"/>
          <w:sz w:val="22"/>
          <w:szCs w:val="22"/>
        </w:rPr>
        <w:t> </w:t>
      </w:r>
      <w:r w:rsidRPr="00E124E3">
        <w:rPr>
          <w:rFonts w:ascii="Calibri" w:hAnsi="Calibri" w:cs="Calibri"/>
          <w:sz w:val="22"/>
          <w:szCs w:val="22"/>
        </w:rPr>
        <w:t xml:space="preserve">treścią niniejszego Zapytania ofertowego. </w:t>
      </w:r>
    </w:p>
    <w:p w14:paraId="4567B34F" w14:textId="77777777" w:rsidR="001269DF" w:rsidRPr="00E124E3" w:rsidRDefault="001269DF" w:rsidP="009A3138">
      <w:pPr>
        <w:numPr>
          <w:ilvl w:val="0"/>
          <w:numId w:val="11"/>
        </w:numPr>
        <w:suppressAutoHyphens w:val="0"/>
        <w:spacing w:after="160" w:line="259" w:lineRule="auto"/>
        <w:ind w:left="1080"/>
        <w:contextualSpacing/>
        <w:jc w:val="both"/>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Sposób </w:t>
      </w:r>
      <w:r w:rsidRPr="00E124E3">
        <w:rPr>
          <w:rFonts w:ascii="Calibri" w:hAnsi="Calibri" w:cs="Calibri"/>
          <w:sz w:val="22"/>
          <w:szCs w:val="22"/>
        </w:rPr>
        <w:t>przygotowania</w:t>
      </w:r>
      <w:r w:rsidRPr="00E124E3">
        <w:rPr>
          <w:rFonts w:ascii="Calibri" w:hAnsi="Calibri" w:cs="Calibri"/>
          <w:sz w:val="22"/>
          <w:szCs w:val="22"/>
          <w:shd w:val="clear" w:color="auto" w:fill="FFFFFF"/>
        </w:rPr>
        <w:t xml:space="preserve"> oferty:  </w:t>
      </w:r>
    </w:p>
    <w:p w14:paraId="3656BD03" w14:textId="77777777"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Każdy oferent może złożyć tylko jedną ofertę. </w:t>
      </w:r>
    </w:p>
    <w:p w14:paraId="389DDCD4" w14:textId="77777777"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Ofertę składa się w języku polskim, w formie pisemnej, wypełnioną elektronicznie. </w:t>
      </w:r>
    </w:p>
    <w:p w14:paraId="1B2D8876" w14:textId="5ACA22C6" w:rsidR="001269DF" w:rsidRPr="00E124E3" w:rsidRDefault="001269DF" w:rsidP="009A3138">
      <w:pPr>
        <w:pStyle w:val="Default"/>
        <w:numPr>
          <w:ilvl w:val="0"/>
          <w:numId w:val="17"/>
        </w:numPr>
        <w:autoSpaceDN w:val="0"/>
        <w:ind w:left="1418"/>
        <w:rPr>
          <w:rFonts w:ascii="Calibri" w:hAnsi="Calibri" w:cs="Calibri"/>
          <w:color w:val="auto"/>
          <w:sz w:val="22"/>
          <w:szCs w:val="22"/>
          <w:shd w:val="clear" w:color="auto" w:fill="FFFFFF"/>
        </w:rPr>
      </w:pPr>
      <w:r w:rsidRPr="00E124E3">
        <w:rPr>
          <w:rFonts w:ascii="Calibri" w:hAnsi="Calibri" w:cs="Calibri"/>
          <w:color w:val="auto"/>
          <w:sz w:val="22"/>
          <w:szCs w:val="22"/>
          <w:shd w:val="clear" w:color="auto" w:fill="FFFFFF"/>
        </w:rPr>
        <w:lastRenderedPageBreak/>
        <w:t xml:space="preserve">Złożenie oferty wraz z uzupełnionymi i podpisanymi </w:t>
      </w:r>
      <w:r w:rsidRPr="005F5C2C">
        <w:rPr>
          <w:rFonts w:ascii="Calibri" w:hAnsi="Calibri" w:cs="Calibri"/>
          <w:color w:val="000000" w:themeColor="text1"/>
          <w:sz w:val="22"/>
          <w:szCs w:val="22"/>
        </w:rPr>
        <w:t>załącznikami 1-</w:t>
      </w:r>
      <w:r w:rsidR="005F5C2C" w:rsidRPr="005F5C2C">
        <w:rPr>
          <w:rFonts w:ascii="Calibri" w:hAnsi="Calibri" w:cs="Calibri"/>
          <w:color w:val="000000" w:themeColor="text1"/>
          <w:sz w:val="22"/>
          <w:szCs w:val="22"/>
        </w:rPr>
        <w:t>2</w:t>
      </w:r>
      <w:r w:rsidRPr="005F5C2C">
        <w:rPr>
          <w:rFonts w:ascii="Calibri" w:hAnsi="Calibri" w:cs="Calibri"/>
          <w:color w:val="000000" w:themeColor="text1"/>
          <w:sz w:val="22"/>
          <w:szCs w:val="22"/>
        </w:rPr>
        <w:t>,</w:t>
      </w:r>
      <w:r w:rsidRPr="00794386">
        <w:rPr>
          <w:rFonts w:ascii="Calibri" w:hAnsi="Calibri" w:cs="Calibri"/>
          <w:color w:val="000000" w:themeColor="text1"/>
          <w:sz w:val="22"/>
          <w:szCs w:val="22"/>
          <w:shd w:val="clear" w:color="auto" w:fill="FFFFFF"/>
        </w:rPr>
        <w:t xml:space="preserve"> podpisanymi wszystkimi dokumentami wymaganymi do spełnienia pkt. </w:t>
      </w:r>
      <w:r w:rsidR="00542151">
        <w:rPr>
          <w:rFonts w:ascii="Calibri" w:hAnsi="Calibri" w:cs="Calibri"/>
          <w:color w:val="000000" w:themeColor="text1"/>
          <w:sz w:val="22"/>
          <w:szCs w:val="22"/>
          <w:shd w:val="clear" w:color="auto" w:fill="FFFFFF"/>
        </w:rPr>
        <w:t>IV</w:t>
      </w:r>
      <w:r w:rsidRPr="00794386">
        <w:rPr>
          <w:rFonts w:ascii="Calibri" w:hAnsi="Calibri" w:cs="Calibri"/>
          <w:color w:val="000000" w:themeColor="text1"/>
          <w:sz w:val="22"/>
          <w:szCs w:val="22"/>
          <w:shd w:val="clear" w:color="auto" w:fill="FFFFFF"/>
        </w:rPr>
        <w:t xml:space="preserve"> Wa</w:t>
      </w:r>
      <w:r w:rsidRPr="00E124E3">
        <w:rPr>
          <w:rFonts w:ascii="Calibri" w:hAnsi="Calibri" w:cs="Calibri"/>
          <w:color w:val="auto"/>
          <w:sz w:val="22"/>
          <w:szCs w:val="22"/>
          <w:shd w:val="clear" w:color="auto" w:fill="FFFFFF"/>
        </w:rPr>
        <w:t>runki udziału w postępowaniu oraz opis sposobu dokonywania oceny.</w:t>
      </w:r>
    </w:p>
    <w:p w14:paraId="3CD8C95F" w14:textId="23B84D4B"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Oferta wraz z załącznikami składana jest w postaci elektronicznej opatrzonej kwalifikowanym podpisem elektronicznym, podpisem zaufanym</w:t>
      </w:r>
      <w:r w:rsidR="005F5C2C">
        <w:rPr>
          <w:rFonts w:ascii="Calibri" w:hAnsi="Calibri" w:cs="Calibri"/>
          <w:sz w:val="22"/>
          <w:szCs w:val="22"/>
          <w:shd w:val="clear" w:color="auto" w:fill="FFFFFF"/>
        </w:rPr>
        <w:t>, przy wykorzystaniu ogólnie dostępnych formatów danych</w:t>
      </w:r>
      <w:r w:rsidR="00143D50">
        <w:rPr>
          <w:rFonts w:ascii="Calibri" w:hAnsi="Calibri" w:cs="Calibri"/>
          <w:sz w:val="22"/>
          <w:szCs w:val="22"/>
          <w:shd w:val="clear" w:color="auto" w:fill="FFFFFF"/>
        </w:rPr>
        <w:t xml:space="preserve">, w szczególności w formacie pdf. </w:t>
      </w:r>
    </w:p>
    <w:p w14:paraId="63B20552" w14:textId="77777777"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Oferta Wykonawcy oraz załączniki i dokumenty muszą być podpisane przez osobę uprawnioną do reprezentowania podmiotu składającego, zgodnie z wymaganiami ustawowymi. Jeżeli ofertę, załączniki dokumenty do oferty podpisuje inna osoba, Wykonawca razem z ofertą zobowiązany jest złożyć stosowne pełnomocnictwo. </w:t>
      </w:r>
    </w:p>
    <w:p w14:paraId="3F830364" w14:textId="77777777" w:rsidR="001269DF" w:rsidRPr="00E124E3"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Przed upływem terminu składania ofert, Wykonawca może wycofać swoją ofertę. </w:t>
      </w:r>
    </w:p>
    <w:p w14:paraId="2025DCAF" w14:textId="77777777" w:rsidR="001269DF" w:rsidRPr="00697884" w:rsidRDefault="001269DF" w:rsidP="009A3138">
      <w:pPr>
        <w:pStyle w:val="Default"/>
        <w:numPr>
          <w:ilvl w:val="0"/>
          <w:numId w:val="17"/>
        </w:numPr>
        <w:autoSpaceDN w:val="0"/>
        <w:ind w:left="1418"/>
        <w:rPr>
          <w:rFonts w:ascii="Calibri" w:hAnsi="Calibri" w:cs="Calibri"/>
          <w:sz w:val="22"/>
          <w:szCs w:val="22"/>
          <w:shd w:val="clear" w:color="auto" w:fill="FFFFFF"/>
        </w:rPr>
      </w:pPr>
      <w:r w:rsidRPr="00E124E3">
        <w:rPr>
          <w:rFonts w:ascii="Calibri" w:hAnsi="Calibri" w:cs="Calibri"/>
          <w:sz w:val="22"/>
          <w:szCs w:val="22"/>
          <w:shd w:val="clear" w:color="auto" w:fill="FFFFFF"/>
        </w:rPr>
        <w:t>Wykonawca nie może wycofać oferty po upływie terminu składania ofert.</w:t>
      </w:r>
    </w:p>
    <w:p w14:paraId="678FF8BE" w14:textId="77777777" w:rsidR="00AD7165" w:rsidRPr="00E124E3" w:rsidRDefault="00A838DA" w:rsidP="009A3138">
      <w:pPr>
        <w:numPr>
          <w:ilvl w:val="0"/>
          <w:numId w:val="11"/>
        </w:numPr>
        <w:suppressAutoHyphens w:val="0"/>
        <w:spacing w:line="259" w:lineRule="auto"/>
        <w:ind w:left="1080"/>
        <w:contextualSpacing/>
        <w:jc w:val="both"/>
        <w:rPr>
          <w:rFonts w:ascii="Calibri" w:hAnsi="Calibri" w:cs="Calibri"/>
          <w:sz w:val="22"/>
          <w:szCs w:val="22"/>
          <w:shd w:val="clear" w:color="auto" w:fill="FFFFFF"/>
        </w:rPr>
      </w:pPr>
      <w:r w:rsidRPr="00E124E3">
        <w:rPr>
          <w:rFonts w:ascii="Calibri" w:hAnsi="Calibri" w:cs="Calibri"/>
          <w:sz w:val="22"/>
          <w:szCs w:val="22"/>
          <w:shd w:val="clear" w:color="auto" w:fill="FFFFFF"/>
        </w:rPr>
        <w:t>Zamawiający odrzuci ofertę Wykonawcy w następujących przypadkach:</w:t>
      </w:r>
    </w:p>
    <w:p w14:paraId="194682B1" w14:textId="77777777" w:rsidR="001269DF" w:rsidRPr="00E124E3" w:rsidRDefault="001269DF" w:rsidP="009A3138">
      <w:pPr>
        <w:pStyle w:val="Akapitzlist"/>
        <w:numPr>
          <w:ilvl w:val="0"/>
          <w:numId w:val="18"/>
        </w:numPr>
        <w:suppressAutoHyphens w:val="0"/>
        <w:spacing w:line="259" w:lineRule="auto"/>
        <w:contextualSpacing/>
        <w:jc w:val="both"/>
      </w:pPr>
      <w:r w:rsidRPr="00E124E3">
        <w:t>jej treść nie odpowiada treści niniejszego zapytania ofertowego,</w:t>
      </w:r>
    </w:p>
    <w:p w14:paraId="411088D5" w14:textId="77777777" w:rsidR="001269DF" w:rsidRPr="00E124E3" w:rsidRDefault="001269DF" w:rsidP="009A3138">
      <w:pPr>
        <w:pStyle w:val="Akapitzlist"/>
        <w:numPr>
          <w:ilvl w:val="0"/>
          <w:numId w:val="18"/>
        </w:numPr>
        <w:suppressAutoHyphens w:val="0"/>
        <w:spacing w:line="259" w:lineRule="auto"/>
        <w:contextualSpacing/>
        <w:jc w:val="both"/>
      </w:pPr>
      <w:r w:rsidRPr="00E124E3">
        <w:t>jej złożenie stanowi czyn nieuczciwej konkurencji w rozumieniu przepisów o zwalczaniu nieuczciwej konkurencji,</w:t>
      </w:r>
    </w:p>
    <w:p w14:paraId="325E26A0" w14:textId="77777777" w:rsidR="001269DF" w:rsidRPr="00E124E3" w:rsidRDefault="001269DF" w:rsidP="009A3138">
      <w:pPr>
        <w:pStyle w:val="Akapitzlist"/>
        <w:numPr>
          <w:ilvl w:val="0"/>
          <w:numId w:val="18"/>
        </w:numPr>
        <w:suppressAutoHyphens w:val="0"/>
        <w:spacing w:line="259" w:lineRule="auto"/>
        <w:contextualSpacing/>
        <w:jc w:val="both"/>
      </w:pPr>
      <w:r w:rsidRPr="00E124E3">
        <w:t>jest niezgodna z obowiązującymi przepisami prawa,</w:t>
      </w:r>
    </w:p>
    <w:p w14:paraId="55BBFF77" w14:textId="77777777" w:rsidR="001269DF" w:rsidRPr="00E124E3" w:rsidRDefault="001269DF" w:rsidP="009A3138">
      <w:pPr>
        <w:pStyle w:val="Akapitzlist"/>
        <w:numPr>
          <w:ilvl w:val="0"/>
          <w:numId w:val="18"/>
        </w:numPr>
        <w:suppressAutoHyphens w:val="0"/>
        <w:spacing w:line="259" w:lineRule="auto"/>
        <w:contextualSpacing/>
        <w:jc w:val="both"/>
      </w:pPr>
      <w:r w:rsidRPr="00E124E3">
        <w:t>została złożona przez Wykonawcę wykluczonego z udziału w postępowaniu,</w:t>
      </w:r>
    </w:p>
    <w:p w14:paraId="28444BDA" w14:textId="77777777" w:rsidR="001269DF" w:rsidRPr="00E124E3" w:rsidRDefault="001269DF" w:rsidP="009A3138">
      <w:pPr>
        <w:pStyle w:val="Akapitzlist"/>
        <w:numPr>
          <w:ilvl w:val="0"/>
          <w:numId w:val="18"/>
        </w:numPr>
        <w:suppressAutoHyphens w:val="0"/>
        <w:spacing w:after="0" w:line="259" w:lineRule="auto"/>
        <w:contextualSpacing/>
        <w:jc w:val="both"/>
      </w:pPr>
      <w:r w:rsidRPr="00E124E3">
        <w:t>zawiera rażąco niską cenę w stosunku do przedmiotu zamówienia</w:t>
      </w:r>
    </w:p>
    <w:p w14:paraId="5F1EB8F2" w14:textId="77777777" w:rsidR="00A838DA" w:rsidRDefault="001269DF" w:rsidP="009A3138">
      <w:pPr>
        <w:pStyle w:val="Akapitzlist"/>
        <w:numPr>
          <w:ilvl w:val="0"/>
          <w:numId w:val="18"/>
        </w:numPr>
        <w:suppressAutoHyphens w:val="0"/>
        <w:spacing w:after="0" w:line="259" w:lineRule="auto"/>
        <w:contextualSpacing/>
        <w:jc w:val="both"/>
      </w:pPr>
      <w:r w:rsidRPr="00E124E3">
        <w:t>jest niekompletna lub zawiera błędy formalne</w:t>
      </w:r>
    </w:p>
    <w:p w14:paraId="3CDE39D5" w14:textId="4F3F4F16" w:rsidR="00A72366" w:rsidRPr="00E124E3" w:rsidRDefault="00A72366" w:rsidP="00A72366">
      <w:pPr>
        <w:pStyle w:val="Akapitzlist"/>
        <w:numPr>
          <w:ilvl w:val="0"/>
          <w:numId w:val="18"/>
        </w:numPr>
      </w:pPr>
      <w:r w:rsidRPr="00A72366">
        <w:t xml:space="preserve">jest niekompletna lub zawiera błędy formalne lub określenie ceny oferty jest niemożliwe ze względu na błędy </w:t>
      </w:r>
      <w:proofErr w:type="spellStart"/>
      <w:r w:rsidRPr="00A72366">
        <w:t>liczarskie</w:t>
      </w:r>
      <w:proofErr w:type="spellEnd"/>
      <w:r w:rsidRPr="00A72366">
        <w:t>.</w:t>
      </w:r>
    </w:p>
    <w:p w14:paraId="38A9F215" w14:textId="77777777" w:rsidR="001269DF" w:rsidRPr="00E124E3" w:rsidRDefault="00A838DA" w:rsidP="009A3138">
      <w:pPr>
        <w:pStyle w:val="Akapitzlist"/>
        <w:numPr>
          <w:ilvl w:val="0"/>
          <w:numId w:val="18"/>
        </w:numPr>
        <w:suppressAutoHyphens w:val="0"/>
        <w:spacing w:after="0" w:line="259" w:lineRule="auto"/>
        <w:ind w:left="1004"/>
        <w:contextualSpacing/>
        <w:jc w:val="both"/>
      </w:pPr>
      <w:r w:rsidRPr="00E124E3">
        <w:rPr>
          <w:rFonts w:eastAsia="Andale Sans UI"/>
          <w:bCs/>
          <w:color w:val="000000"/>
        </w:rPr>
        <w:t>Wykonawca na wezwanie Zamawiającego we wskazanym terminie nie uzupełni dokumentów.</w:t>
      </w:r>
    </w:p>
    <w:p w14:paraId="6AB8E51F" w14:textId="77777777" w:rsidR="00AD7165" w:rsidRPr="00E124E3" w:rsidRDefault="001269DF" w:rsidP="009A3138">
      <w:pPr>
        <w:numPr>
          <w:ilvl w:val="0"/>
          <w:numId w:val="11"/>
        </w:numPr>
        <w:suppressAutoHyphens w:val="0"/>
        <w:spacing w:line="259" w:lineRule="auto"/>
        <w:ind w:left="1080"/>
        <w:contextualSpacing/>
        <w:jc w:val="both"/>
        <w:rPr>
          <w:rFonts w:ascii="Calibri" w:hAnsi="Calibri" w:cs="Calibri"/>
          <w:sz w:val="22"/>
          <w:szCs w:val="22"/>
          <w:shd w:val="clear" w:color="auto" w:fill="FFFFFF"/>
        </w:rPr>
      </w:pPr>
      <w:r w:rsidRPr="00E124E3">
        <w:rPr>
          <w:rFonts w:ascii="Calibri" w:hAnsi="Calibri" w:cs="Calibri"/>
          <w:sz w:val="22"/>
          <w:szCs w:val="22"/>
          <w:shd w:val="clear" w:color="auto" w:fill="FFFFFF"/>
        </w:rPr>
        <w:t>Wykonawcy mogą wspólnie ubiegać się o udzielenie zamówienia. W takim przypadku wykonawcy ustanawiają pełnomocnika do reprezentowania ich w postępowaniu albo do reprezentowania i zawarcia umowy. Pełnomocnictwo winno być załączone do oferty. Przed podpisaniem umowy Wykonawcy wspólnie ubiegający się o zamówienie przedłożą umowę konsorcjum.   </w:t>
      </w:r>
    </w:p>
    <w:p w14:paraId="523AB9C4" w14:textId="77777777" w:rsidR="00AD7165" w:rsidRPr="00E124E3" w:rsidRDefault="00AD7165" w:rsidP="009A3138">
      <w:pPr>
        <w:numPr>
          <w:ilvl w:val="0"/>
          <w:numId w:val="11"/>
        </w:numPr>
        <w:suppressAutoHyphens w:val="0"/>
        <w:spacing w:line="259" w:lineRule="auto"/>
        <w:ind w:left="1080"/>
        <w:contextualSpacing/>
        <w:jc w:val="both"/>
        <w:rPr>
          <w:rFonts w:ascii="Calibri" w:hAnsi="Calibri" w:cs="Calibri"/>
          <w:sz w:val="22"/>
          <w:szCs w:val="22"/>
          <w:shd w:val="clear" w:color="auto" w:fill="FFFFFF"/>
        </w:rPr>
      </w:pPr>
      <w:r w:rsidRPr="00E124E3">
        <w:rPr>
          <w:rFonts w:ascii="Calibri" w:hAnsi="Calibri" w:cs="Calibri"/>
          <w:sz w:val="22"/>
          <w:szCs w:val="22"/>
          <w:shd w:val="clear" w:color="auto" w:fill="FFFFFF"/>
        </w:rPr>
        <w:t>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 Weryfikacja rażąco niskiej ceny nastąpi zgodnie z zasadami określonymi w ustawie prawo zamówień publicznych.</w:t>
      </w:r>
    </w:p>
    <w:p w14:paraId="31F5766F" w14:textId="77777777" w:rsidR="00AD7165" w:rsidRPr="00E124E3" w:rsidRDefault="00AD7165" w:rsidP="009A3138">
      <w:pPr>
        <w:numPr>
          <w:ilvl w:val="0"/>
          <w:numId w:val="11"/>
        </w:numPr>
        <w:autoSpaceDN w:val="0"/>
        <w:ind w:left="1080" w:right="119"/>
        <w:jc w:val="both"/>
        <w:textAlignment w:val="baseline"/>
        <w:rPr>
          <w:rFonts w:ascii="Calibri" w:eastAsia="SimSun" w:hAnsi="Calibri" w:cs="Calibri"/>
          <w:color w:val="000000"/>
          <w:kern w:val="3"/>
          <w:sz w:val="22"/>
          <w:szCs w:val="22"/>
          <w:shd w:val="clear" w:color="auto" w:fill="FFFFFF"/>
          <w:lang w:bidi="hi-IN"/>
        </w:rPr>
      </w:pPr>
      <w:r w:rsidRPr="00E124E3">
        <w:rPr>
          <w:rFonts w:ascii="Calibri" w:eastAsia="SimSun" w:hAnsi="Calibri" w:cs="Calibri"/>
          <w:color w:val="000000"/>
          <w:kern w:val="3"/>
          <w:sz w:val="22"/>
          <w:szCs w:val="22"/>
          <w:shd w:val="clear" w:color="auto" w:fill="FFFFFF"/>
          <w:lang w:bidi="hi-IN"/>
        </w:rPr>
        <w:t>Oferta Wykonawcy nie spełniającego warunków udziału w postępowaniu podlega odrzuceniu (nie będzie oceniana).</w:t>
      </w:r>
    </w:p>
    <w:p w14:paraId="30CD5F2F" w14:textId="77777777" w:rsidR="00AD7165" w:rsidRPr="00E124E3" w:rsidRDefault="00AD7165" w:rsidP="009A3138">
      <w:pPr>
        <w:numPr>
          <w:ilvl w:val="0"/>
          <w:numId w:val="11"/>
        </w:numPr>
        <w:autoSpaceDN w:val="0"/>
        <w:ind w:left="1080" w:right="119"/>
        <w:jc w:val="both"/>
        <w:textAlignment w:val="baseline"/>
        <w:rPr>
          <w:rFonts w:ascii="Calibri" w:eastAsia="SimSun" w:hAnsi="Calibri" w:cs="Calibri"/>
          <w:bCs/>
          <w:color w:val="000000"/>
          <w:kern w:val="3"/>
          <w:sz w:val="22"/>
          <w:szCs w:val="22"/>
          <w:shd w:val="clear" w:color="auto" w:fill="FFFFFF"/>
          <w:lang w:bidi="hi-IN"/>
        </w:rPr>
      </w:pPr>
      <w:r w:rsidRPr="00E124E3">
        <w:rPr>
          <w:rFonts w:ascii="Calibri" w:eastAsia="SimSun" w:hAnsi="Calibri" w:cs="Calibri"/>
          <w:bCs/>
          <w:color w:val="000000"/>
          <w:kern w:val="3"/>
          <w:sz w:val="22"/>
          <w:szCs w:val="22"/>
          <w:shd w:val="clear" w:color="auto" w:fill="FFFFFF"/>
          <w:lang w:bidi="hi-IN"/>
        </w:rPr>
        <w:t xml:space="preserve">Oferta, która spełni wszystkie wymagane warunki zamówienia, oraz która uzyska najwyższą liczbę punktów, zostanie uznana za najkorzystniejszą. </w:t>
      </w:r>
    </w:p>
    <w:p w14:paraId="51C96644" w14:textId="77777777" w:rsidR="00AD7165" w:rsidRPr="00E124E3" w:rsidRDefault="00AD7165" w:rsidP="009A3138">
      <w:pPr>
        <w:numPr>
          <w:ilvl w:val="0"/>
          <w:numId w:val="11"/>
        </w:numPr>
        <w:autoSpaceDN w:val="0"/>
        <w:ind w:left="1080" w:right="119"/>
        <w:jc w:val="both"/>
        <w:textAlignment w:val="baseline"/>
        <w:rPr>
          <w:rFonts w:ascii="Calibri" w:eastAsia="SimSun" w:hAnsi="Calibri" w:cs="Calibri"/>
          <w:bCs/>
          <w:color w:val="000000"/>
          <w:kern w:val="3"/>
          <w:sz w:val="22"/>
          <w:szCs w:val="22"/>
          <w:shd w:val="clear" w:color="auto" w:fill="FFFFFF"/>
          <w:lang w:bidi="hi-IN"/>
        </w:rPr>
      </w:pPr>
      <w:r w:rsidRPr="00E124E3">
        <w:rPr>
          <w:rFonts w:ascii="Calibri" w:eastAsia="SimSun" w:hAnsi="Calibri" w:cs="Calibri"/>
          <w:bCs/>
          <w:color w:val="000000"/>
          <w:kern w:val="3"/>
          <w:sz w:val="22"/>
          <w:szCs w:val="22"/>
          <w:shd w:val="clear" w:color="auto" w:fill="FFFFFF"/>
          <w:lang w:bidi="hi-IN"/>
        </w:rPr>
        <w:t xml:space="preserve">Oferta wraz ze wszystkimi załącznikami musi być podpisana przez osobę/osoby upoważnione do reprezentowania Wykonawcy. Jeżeli upoważnienie nie wynika </w:t>
      </w:r>
      <w:r w:rsidRPr="00E124E3">
        <w:rPr>
          <w:rFonts w:ascii="Calibri" w:eastAsia="SimSun" w:hAnsi="Calibri" w:cs="Calibri"/>
          <w:bCs/>
          <w:color w:val="000000"/>
          <w:kern w:val="3"/>
          <w:sz w:val="22"/>
          <w:szCs w:val="22"/>
          <w:shd w:val="clear" w:color="auto" w:fill="FFFFFF"/>
          <w:lang w:bidi="hi-IN"/>
        </w:rPr>
        <w:lastRenderedPageBreak/>
        <w:t>z dokumentów rejestrowych Wykonawca zobowiązany jest dołączyć do oferty stosowne pełnomocnictwo.</w:t>
      </w:r>
    </w:p>
    <w:p w14:paraId="36651087" w14:textId="77777777" w:rsidR="00AD7165" w:rsidRPr="00E124E3" w:rsidRDefault="00AD7165" w:rsidP="009A3138">
      <w:pPr>
        <w:numPr>
          <w:ilvl w:val="0"/>
          <w:numId w:val="11"/>
        </w:numPr>
        <w:autoSpaceDN w:val="0"/>
        <w:ind w:left="1080" w:right="119"/>
        <w:jc w:val="both"/>
        <w:textAlignment w:val="baseline"/>
        <w:rPr>
          <w:rFonts w:ascii="Calibri" w:eastAsia="SimSun" w:hAnsi="Calibri" w:cs="Calibri"/>
          <w:bCs/>
          <w:color w:val="000000"/>
          <w:kern w:val="3"/>
          <w:sz w:val="22"/>
          <w:szCs w:val="22"/>
          <w:shd w:val="clear" w:color="auto" w:fill="FFFFFF"/>
          <w:lang w:bidi="hi-IN"/>
        </w:rPr>
      </w:pPr>
      <w:r w:rsidRPr="00E124E3">
        <w:rPr>
          <w:rFonts w:ascii="Calibri" w:eastAsia="SimSun" w:hAnsi="Calibri" w:cs="Calibri"/>
          <w:bCs/>
          <w:color w:val="000000"/>
          <w:kern w:val="3"/>
          <w:sz w:val="22"/>
          <w:szCs w:val="22"/>
          <w:shd w:val="clear" w:color="auto" w:fill="FFFFFF"/>
          <w:lang w:bidi="hi-IN"/>
        </w:rPr>
        <w:t>Oferta musi zawierać następujące elementy:</w:t>
      </w:r>
    </w:p>
    <w:p w14:paraId="5E37CC01" w14:textId="77777777" w:rsidR="007C12DF" w:rsidRPr="00E124E3" w:rsidRDefault="007C12DF" w:rsidP="009A3138">
      <w:pPr>
        <w:numPr>
          <w:ilvl w:val="0"/>
          <w:numId w:val="24"/>
        </w:numPr>
        <w:suppressAutoHyphens w:val="0"/>
        <w:contextualSpacing/>
        <w:jc w:val="both"/>
        <w:rPr>
          <w:rFonts w:ascii="Calibri" w:hAnsi="Calibri" w:cs="Calibri"/>
          <w:sz w:val="22"/>
          <w:szCs w:val="22"/>
        </w:rPr>
      </w:pPr>
      <w:r w:rsidRPr="00E124E3">
        <w:rPr>
          <w:rFonts w:ascii="Calibri" w:hAnsi="Calibri" w:cs="Calibri"/>
          <w:bCs/>
          <w:sz w:val="22"/>
          <w:szCs w:val="22"/>
          <w:shd w:val="clear" w:color="auto" w:fill="FFFFFF"/>
        </w:rPr>
        <w:t>Formularz</w:t>
      </w:r>
      <w:r w:rsidRPr="00E124E3">
        <w:rPr>
          <w:rFonts w:ascii="Calibri" w:hAnsi="Calibri" w:cs="Calibri"/>
          <w:sz w:val="22"/>
          <w:szCs w:val="22"/>
        </w:rPr>
        <w:t xml:space="preserve"> ofertowy stanowiący załącznik nr 1 do Zapytania ofertowego,</w:t>
      </w:r>
    </w:p>
    <w:p w14:paraId="1D9A2EB6" w14:textId="7818F7E0" w:rsidR="000C1766" w:rsidRPr="00E124E3" w:rsidRDefault="000C1766" w:rsidP="009A3138">
      <w:pPr>
        <w:pStyle w:val="Akapitzlist"/>
        <w:widowControl w:val="0"/>
        <w:numPr>
          <w:ilvl w:val="0"/>
          <w:numId w:val="24"/>
        </w:numPr>
        <w:autoSpaceDN w:val="0"/>
        <w:spacing w:after="0" w:line="240" w:lineRule="auto"/>
        <w:ind w:right="124"/>
        <w:jc w:val="both"/>
        <w:textAlignment w:val="baseline"/>
      </w:pPr>
      <w:r w:rsidRPr="00E124E3">
        <w:t xml:space="preserve">Załącznik nr 2 </w:t>
      </w:r>
      <w:r w:rsidR="00143D50">
        <w:t>–</w:t>
      </w:r>
      <w:r w:rsidRPr="00E124E3">
        <w:t xml:space="preserve"> </w:t>
      </w:r>
      <w:r w:rsidR="00143D50">
        <w:t>Dane osób wskazanych do realizacji zamówienia.</w:t>
      </w:r>
    </w:p>
    <w:p w14:paraId="322E0D4B" w14:textId="77777777" w:rsidR="00AD7165" w:rsidRPr="00B704E0" w:rsidRDefault="00AD7165" w:rsidP="009A3138">
      <w:pPr>
        <w:numPr>
          <w:ilvl w:val="0"/>
          <w:numId w:val="24"/>
        </w:numPr>
        <w:suppressAutoHyphens w:val="0"/>
        <w:contextualSpacing/>
        <w:jc w:val="both"/>
        <w:rPr>
          <w:rFonts w:ascii="Calibri" w:hAnsi="Calibri" w:cs="Calibri"/>
          <w:color w:val="000000" w:themeColor="text1"/>
          <w:sz w:val="22"/>
          <w:szCs w:val="22"/>
        </w:rPr>
      </w:pPr>
      <w:r w:rsidRPr="00B704E0">
        <w:rPr>
          <w:rFonts w:ascii="Calibri" w:hAnsi="Calibri" w:cs="Calibri"/>
          <w:color w:val="000000" w:themeColor="text1"/>
          <w:sz w:val="22"/>
          <w:szCs w:val="22"/>
        </w:rPr>
        <w:t>Załączenie wpisu do Centralnej Ewidencji Organizatorów Turystyki i</w:t>
      </w:r>
      <w:r w:rsidR="00D22547" w:rsidRPr="00B704E0">
        <w:rPr>
          <w:rFonts w:ascii="Calibri" w:hAnsi="Calibri" w:cs="Calibri"/>
          <w:color w:val="000000" w:themeColor="text1"/>
          <w:sz w:val="22"/>
          <w:szCs w:val="22"/>
        </w:rPr>
        <w:t> </w:t>
      </w:r>
      <w:r w:rsidRPr="00B704E0">
        <w:rPr>
          <w:rFonts w:ascii="Calibri" w:hAnsi="Calibri" w:cs="Calibri"/>
          <w:color w:val="000000" w:themeColor="text1"/>
          <w:sz w:val="22"/>
          <w:szCs w:val="22"/>
        </w:rPr>
        <w:t>Pośredników Turystycznych. Należy załączyć kserokopię potwierdzoną za</w:t>
      </w:r>
      <w:r w:rsidR="00D22547" w:rsidRPr="00B704E0">
        <w:rPr>
          <w:rFonts w:ascii="Calibri" w:hAnsi="Calibri" w:cs="Calibri"/>
          <w:color w:val="000000" w:themeColor="text1"/>
          <w:sz w:val="22"/>
          <w:szCs w:val="22"/>
        </w:rPr>
        <w:t> </w:t>
      </w:r>
      <w:r w:rsidRPr="00B704E0">
        <w:rPr>
          <w:rFonts w:ascii="Calibri" w:hAnsi="Calibri" w:cs="Calibri"/>
          <w:color w:val="000000" w:themeColor="text1"/>
          <w:sz w:val="22"/>
          <w:szCs w:val="22"/>
        </w:rPr>
        <w:t xml:space="preserve">zgodność z oryginałem. </w:t>
      </w:r>
    </w:p>
    <w:p w14:paraId="2BC0CF0A" w14:textId="77777777" w:rsidR="00501001" w:rsidRPr="00E124E3" w:rsidRDefault="00501001" w:rsidP="00501001">
      <w:pPr>
        <w:widowControl w:val="0"/>
        <w:ind w:left="1440" w:right="124"/>
        <w:jc w:val="both"/>
        <w:textAlignment w:val="baseline"/>
        <w:rPr>
          <w:rFonts w:ascii="Calibri" w:hAnsi="Calibri" w:cs="Calibri"/>
          <w:sz w:val="22"/>
          <w:szCs w:val="22"/>
        </w:rPr>
      </w:pPr>
    </w:p>
    <w:p w14:paraId="1ED36F7A" w14:textId="77777777" w:rsidR="00AD7165" w:rsidRPr="00E124E3" w:rsidRDefault="00AD7165" w:rsidP="00814778">
      <w:pPr>
        <w:contextualSpacing/>
        <w:jc w:val="both"/>
        <w:rPr>
          <w:rFonts w:ascii="Calibri" w:hAnsi="Calibri" w:cs="Calibri"/>
          <w:sz w:val="22"/>
          <w:szCs w:val="22"/>
        </w:rPr>
      </w:pPr>
    </w:p>
    <w:p w14:paraId="306861AE" w14:textId="77777777" w:rsidR="00AD7165" w:rsidRPr="00E124E3" w:rsidRDefault="00AD7165" w:rsidP="00AD7165">
      <w:pPr>
        <w:jc w:val="center"/>
        <w:rPr>
          <w:rFonts w:ascii="Calibri" w:hAnsi="Calibri" w:cs="Calibri"/>
          <w:sz w:val="22"/>
          <w:szCs w:val="22"/>
        </w:rPr>
      </w:pPr>
      <w:r w:rsidRPr="00E124E3">
        <w:rPr>
          <w:rFonts w:ascii="Calibri" w:hAnsi="Calibri" w:cs="Calibri"/>
          <w:b/>
          <w:sz w:val="22"/>
          <w:szCs w:val="22"/>
          <w:u w:val="single"/>
        </w:rPr>
        <w:t>Inne załączniki, które zostaną dołączone do oferty, wykraczające poza listę wskazaną powyżej – nie będą brane pod uwagę w procesie oceny.</w:t>
      </w:r>
    </w:p>
    <w:p w14:paraId="2F781931" w14:textId="77777777" w:rsidR="0043111E" w:rsidRPr="00E124E3" w:rsidRDefault="0043111E" w:rsidP="0043111E">
      <w:pPr>
        <w:tabs>
          <w:tab w:val="left" w:pos="1134"/>
        </w:tabs>
        <w:suppressAutoHyphens w:val="0"/>
        <w:spacing w:line="276" w:lineRule="auto"/>
        <w:ind w:left="1134"/>
        <w:contextualSpacing/>
        <w:jc w:val="both"/>
        <w:rPr>
          <w:rFonts w:ascii="Calibri" w:eastAsia="Calibri" w:hAnsi="Calibri" w:cs="Calibri"/>
          <w:sz w:val="22"/>
          <w:szCs w:val="22"/>
          <w:lang w:eastAsia="ar-SA"/>
        </w:rPr>
      </w:pPr>
    </w:p>
    <w:p w14:paraId="2D6B437F" w14:textId="786DA4CC" w:rsidR="0043111E" w:rsidRPr="00E124E3" w:rsidRDefault="00D75009" w:rsidP="00D75009">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IX. </w:t>
      </w:r>
      <w:r w:rsidR="0043111E" w:rsidRPr="00E124E3">
        <w:rPr>
          <w:rFonts w:ascii="Calibri" w:eastAsia="Calibri" w:hAnsi="Calibri" w:cs="Calibri"/>
          <w:b/>
          <w:sz w:val="22"/>
          <w:szCs w:val="22"/>
          <w:lang w:eastAsia="ar-SA"/>
        </w:rPr>
        <w:t>TERMIN, MIEJSCE I SPOSÓB SKŁADANIA OFERT</w:t>
      </w:r>
    </w:p>
    <w:p w14:paraId="070918AF" w14:textId="1B8E4A40" w:rsidR="007C12DF" w:rsidRPr="00E124E3" w:rsidRDefault="007C12DF" w:rsidP="003703AF">
      <w:pPr>
        <w:pStyle w:val="Default"/>
        <w:ind w:left="284" w:firstLine="0"/>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Ofertę należy złożyć w terminie do dnia </w:t>
      </w:r>
      <w:r w:rsidR="00143D50">
        <w:rPr>
          <w:rFonts w:ascii="Calibri" w:hAnsi="Calibri" w:cs="Calibri"/>
          <w:color w:val="000000" w:themeColor="text1"/>
          <w:sz w:val="22"/>
          <w:szCs w:val="22"/>
          <w:shd w:val="clear" w:color="auto" w:fill="FFFFFF"/>
        </w:rPr>
        <w:t>1</w:t>
      </w:r>
      <w:r w:rsidR="001446B1">
        <w:rPr>
          <w:rFonts w:ascii="Calibri" w:hAnsi="Calibri" w:cs="Calibri"/>
          <w:color w:val="000000" w:themeColor="text1"/>
          <w:sz w:val="22"/>
          <w:szCs w:val="22"/>
          <w:shd w:val="clear" w:color="auto" w:fill="FFFFFF"/>
        </w:rPr>
        <w:t>9</w:t>
      </w:r>
      <w:r w:rsidR="00821231" w:rsidRPr="00201FC8">
        <w:rPr>
          <w:rFonts w:ascii="Calibri" w:hAnsi="Calibri" w:cs="Calibri"/>
          <w:color w:val="000000" w:themeColor="text1"/>
          <w:sz w:val="22"/>
          <w:szCs w:val="22"/>
          <w:shd w:val="clear" w:color="auto" w:fill="FFFFFF"/>
        </w:rPr>
        <w:t>.0</w:t>
      </w:r>
      <w:r w:rsidR="00143D50">
        <w:rPr>
          <w:rFonts w:ascii="Calibri" w:hAnsi="Calibri" w:cs="Calibri"/>
          <w:color w:val="000000" w:themeColor="text1"/>
          <w:sz w:val="22"/>
          <w:szCs w:val="22"/>
          <w:shd w:val="clear" w:color="auto" w:fill="FFFFFF"/>
        </w:rPr>
        <w:t>8</w:t>
      </w:r>
      <w:r w:rsidRPr="00201FC8">
        <w:rPr>
          <w:rFonts w:ascii="Calibri" w:hAnsi="Calibri" w:cs="Calibri"/>
          <w:color w:val="000000" w:themeColor="text1"/>
          <w:sz w:val="22"/>
          <w:szCs w:val="22"/>
          <w:shd w:val="clear" w:color="auto" w:fill="FFFFFF"/>
        </w:rPr>
        <w:t>.2025r.</w:t>
      </w:r>
      <w:r w:rsidR="009F2BDC">
        <w:rPr>
          <w:rFonts w:ascii="Calibri" w:hAnsi="Calibri" w:cs="Calibri"/>
          <w:color w:val="000000" w:themeColor="text1"/>
          <w:sz w:val="22"/>
          <w:szCs w:val="22"/>
          <w:shd w:val="clear" w:color="auto" w:fill="FFFFFF"/>
        </w:rPr>
        <w:t xml:space="preserve"> do godz. 1</w:t>
      </w:r>
      <w:r w:rsidR="001446B1">
        <w:rPr>
          <w:rFonts w:ascii="Calibri" w:hAnsi="Calibri" w:cs="Calibri"/>
          <w:color w:val="000000" w:themeColor="text1"/>
          <w:sz w:val="22"/>
          <w:szCs w:val="22"/>
          <w:shd w:val="clear" w:color="auto" w:fill="FFFFFF"/>
        </w:rPr>
        <w:t>8</w:t>
      </w:r>
      <w:r w:rsidR="009F2BDC">
        <w:rPr>
          <w:rFonts w:ascii="Calibri" w:hAnsi="Calibri" w:cs="Calibri"/>
          <w:color w:val="000000" w:themeColor="text1"/>
          <w:sz w:val="22"/>
          <w:szCs w:val="22"/>
          <w:shd w:val="clear" w:color="auto" w:fill="FFFFFF"/>
        </w:rPr>
        <w:t>:00</w:t>
      </w:r>
      <w:r w:rsidRPr="00201FC8">
        <w:rPr>
          <w:rFonts w:ascii="Calibri" w:hAnsi="Calibri" w:cs="Calibri"/>
          <w:color w:val="000000" w:themeColor="text1"/>
          <w:sz w:val="22"/>
          <w:szCs w:val="22"/>
          <w:shd w:val="clear" w:color="auto" w:fill="FFFFFF"/>
        </w:rPr>
        <w:t>,</w:t>
      </w:r>
      <w:r w:rsidRPr="00E124E3">
        <w:rPr>
          <w:rFonts w:ascii="Calibri" w:hAnsi="Calibri" w:cs="Calibri"/>
          <w:sz w:val="22"/>
          <w:szCs w:val="22"/>
          <w:shd w:val="clear" w:color="auto" w:fill="FFFFFF"/>
        </w:rPr>
        <w:t xml:space="preserve"> w formie elektronicznej za pośrednictwem aplikacji BK2021, tj. Baza Konkurencyjności: https://bazakonkurencyjnosci.funduszeeuropejskie.gov.pl/ Oferty, które wpłyną po wskazanym terminie nie zostaną rozpatrzone.</w:t>
      </w:r>
    </w:p>
    <w:p w14:paraId="0304B83C" w14:textId="10F8BE89" w:rsidR="007C12DF" w:rsidRPr="00E124E3" w:rsidRDefault="007C12DF" w:rsidP="003703AF">
      <w:pPr>
        <w:pStyle w:val="Default"/>
        <w:ind w:left="284" w:firstLine="0"/>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Przed złożeniem oferty należy zapoznać się z instrukcjami obsługi portalu, dostępnymi pod linkiem: </w:t>
      </w:r>
      <w:hyperlink r:id="rId9" w:history="1">
        <w:r w:rsidR="006320BE" w:rsidRPr="006129BB">
          <w:rPr>
            <w:rStyle w:val="Hipercze"/>
            <w:rFonts w:ascii="Calibri" w:hAnsi="Calibri" w:cs="Calibri"/>
            <w:sz w:val="22"/>
            <w:szCs w:val="22"/>
            <w:shd w:val="clear" w:color="auto" w:fill="FFFFFF"/>
          </w:rPr>
          <w:t>https://instrukcje.cst2021.gov.pl/?app=baza-konkurencyjnosci</w:t>
        </w:r>
      </w:hyperlink>
      <w:r w:rsidR="006320BE">
        <w:rPr>
          <w:rFonts w:ascii="Calibri" w:hAnsi="Calibri" w:cs="Calibri"/>
          <w:sz w:val="22"/>
          <w:szCs w:val="22"/>
          <w:shd w:val="clear" w:color="auto" w:fill="FFFFFF"/>
        </w:rPr>
        <w:t xml:space="preserve">. </w:t>
      </w:r>
      <w:r w:rsidR="006320BE" w:rsidRPr="006320BE">
        <w:rPr>
          <w:rFonts w:ascii="Calibri" w:hAnsi="Calibri" w:cs="Calibri"/>
          <w:sz w:val="22"/>
          <w:szCs w:val="22"/>
          <w:shd w:val="clear" w:color="auto" w:fill="FFFFFF"/>
        </w:rPr>
        <w:t>Po upłynięciu terminu składania ofert, komunikacja przez BK nie jest wymagana, można zatem kontaktować się z wykonawcami np. za pomocą danych kontaktowych.</w:t>
      </w:r>
    </w:p>
    <w:p w14:paraId="671C9449" w14:textId="77777777" w:rsidR="007C12DF" w:rsidRPr="00E124E3" w:rsidRDefault="007C12DF" w:rsidP="003703AF">
      <w:pPr>
        <w:pStyle w:val="Default"/>
        <w:ind w:left="284" w:firstLine="0"/>
        <w:rPr>
          <w:rFonts w:ascii="Calibri" w:hAnsi="Calibri" w:cs="Calibri"/>
          <w:sz w:val="22"/>
          <w:szCs w:val="22"/>
          <w:shd w:val="clear" w:color="auto" w:fill="FFFFFF"/>
        </w:rPr>
      </w:pPr>
    </w:p>
    <w:p w14:paraId="4E71A118" w14:textId="77777777" w:rsidR="007C12DF" w:rsidRPr="00E124E3" w:rsidRDefault="007C12DF" w:rsidP="003703AF">
      <w:pPr>
        <w:pStyle w:val="Default"/>
        <w:ind w:left="284" w:firstLine="0"/>
        <w:rPr>
          <w:rFonts w:ascii="Calibri" w:hAnsi="Calibri" w:cs="Calibri"/>
          <w:sz w:val="22"/>
          <w:szCs w:val="22"/>
          <w:shd w:val="clear" w:color="auto" w:fill="FFFFFF"/>
        </w:rPr>
      </w:pPr>
      <w:r w:rsidRPr="00E124E3">
        <w:rPr>
          <w:rFonts w:ascii="Calibri" w:hAnsi="Calibri" w:cs="Calibri"/>
          <w:sz w:val="22"/>
          <w:szCs w:val="22"/>
          <w:shd w:val="clear" w:color="auto" w:fill="FFFFFF"/>
        </w:rPr>
        <w:t>Zamawiający akceptuje wyłącznie pliki z rozszerzeniem .pdf. Zaleca się, aby każdy załącznik wielostronicowy był zapisany w jednym pliku, a każdy załączony plik miał nadaną inną nazwę własną. W przypadku problemów technicznych związanych z otwarciem lub wydrukiem oferty, spowodowanych niezastosowaniem się do powyższych zaleceń, konsekwencje obciążają Wykonawcę, który oświadcza, iż nie będzie z tego tytułu wysuwał roszczeń względem Zamawiającego.</w:t>
      </w:r>
    </w:p>
    <w:p w14:paraId="783DE7C3" w14:textId="77777777" w:rsidR="00C86B0B" w:rsidRPr="00E124E3" w:rsidRDefault="007C12DF" w:rsidP="007C12DF">
      <w:pPr>
        <w:pStyle w:val="Default"/>
        <w:ind w:left="1080" w:firstLine="0"/>
        <w:rPr>
          <w:rFonts w:ascii="Calibri" w:hAnsi="Calibri" w:cs="Calibri"/>
          <w:sz w:val="22"/>
          <w:szCs w:val="22"/>
          <w:shd w:val="clear" w:color="auto" w:fill="FFFFFF"/>
        </w:rPr>
      </w:pPr>
      <w:r w:rsidRPr="00E124E3">
        <w:rPr>
          <w:rFonts w:ascii="Calibri" w:hAnsi="Calibri" w:cs="Calibri"/>
          <w:sz w:val="22"/>
          <w:szCs w:val="22"/>
          <w:shd w:val="clear" w:color="auto" w:fill="FFFFFF"/>
        </w:rPr>
        <w:t xml:space="preserve"> </w:t>
      </w:r>
    </w:p>
    <w:p w14:paraId="79F12011" w14:textId="1E3F307E" w:rsidR="0043111E" w:rsidRPr="00E124E3" w:rsidRDefault="00D75009" w:rsidP="00D75009">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X. </w:t>
      </w:r>
      <w:r w:rsidR="0043111E" w:rsidRPr="00E124E3">
        <w:rPr>
          <w:rFonts w:ascii="Calibri" w:eastAsia="Calibri" w:hAnsi="Calibri" w:cs="Calibri"/>
          <w:b/>
          <w:sz w:val="22"/>
          <w:szCs w:val="22"/>
          <w:lang w:eastAsia="ar-SA"/>
        </w:rPr>
        <w:t>DODATKOWE WARUNKI REALIZACJI PRZEDMIOTU ZAMÓWIENIA</w:t>
      </w:r>
    </w:p>
    <w:p w14:paraId="32683286" w14:textId="77777777" w:rsidR="00183412" w:rsidRPr="00E124E3" w:rsidRDefault="00183412" w:rsidP="009A3138">
      <w:pPr>
        <w:pStyle w:val="Akapitzlist"/>
        <w:numPr>
          <w:ilvl w:val="0"/>
          <w:numId w:val="19"/>
        </w:numPr>
        <w:autoSpaceDN w:val="0"/>
        <w:spacing w:after="0" w:line="240" w:lineRule="auto"/>
        <w:ind w:left="426" w:right="119" w:hanging="425"/>
        <w:jc w:val="both"/>
        <w:textAlignment w:val="baseline"/>
      </w:pPr>
      <w:bookmarkStart w:id="14" w:name="_Hlk202517974"/>
      <w:r w:rsidRPr="00E124E3">
        <w:t>Zamawiający po dokonaniu oceny nadesłanych ofert dokona oceny najkorzystniejszej oferty, co zostanie udokumentowane protokołem postępowania o udzielenie zamówienia.</w:t>
      </w:r>
    </w:p>
    <w:p w14:paraId="62670C61" w14:textId="77777777" w:rsidR="00183412" w:rsidRPr="00E124E3" w:rsidRDefault="00183412" w:rsidP="009A3138">
      <w:pPr>
        <w:pStyle w:val="Akapitzlist"/>
        <w:numPr>
          <w:ilvl w:val="0"/>
          <w:numId w:val="19"/>
        </w:numPr>
        <w:autoSpaceDN w:val="0"/>
        <w:spacing w:after="0" w:line="240" w:lineRule="auto"/>
        <w:ind w:left="426" w:right="119" w:hanging="425"/>
        <w:jc w:val="both"/>
        <w:textAlignment w:val="baseline"/>
      </w:pPr>
      <w:r w:rsidRPr="00E124E3">
        <w:t xml:space="preserve">Informacja o wyniku postępowania zostanie umieszczona na stronie </w:t>
      </w:r>
      <w:hyperlink r:id="rId10" w:history="1">
        <w:r w:rsidRPr="00E124E3">
          <w:t>www.bazakonkurencyjnosci.funduszeeuropejskie.gov.pl</w:t>
        </w:r>
      </w:hyperlink>
      <w:r w:rsidRPr="00E124E3">
        <w:t xml:space="preserve"> niezwłocznie po zakończeniu procedury wyboru Wykonawcy.</w:t>
      </w:r>
    </w:p>
    <w:bookmarkEnd w:id="14"/>
    <w:p w14:paraId="2652CCF1" w14:textId="3F7266D4" w:rsidR="00183412" w:rsidRDefault="00183412" w:rsidP="009A3138">
      <w:pPr>
        <w:pStyle w:val="Akapitzlist"/>
        <w:numPr>
          <w:ilvl w:val="0"/>
          <w:numId w:val="19"/>
        </w:numPr>
        <w:autoSpaceDN w:val="0"/>
        <w:spacing w:after="0" w:line="240" w:lineRule="auto"/>
        <w:ind w:left="426" w:right="119" w:hanging="425"/>
        <w:jc w:val="both"/>
        <w:textAlignment w:val="baseline"/>
      </w:pPr>
      <w:r w:rsidRPr="00E124E3">
        <w:t>Zamawiający zastrzega sobie prawo do unieważnienia postępowania na każdym etapie</w:t>
      </w:r>
      <w:r w:rsidR="001D6FB8">
        <w:t>, w szczególności, gdy:</w:t>
      </w:r>
    </w:p>
    <w:p w14:paraId="38A36876" w14:textId="77777777" w:rsidR="001D6FB8" w:rsidRPr="001D6FB8" w:rsidRDefault="00E05711" w:rsidP="001D6FB8">
      <w:pPr>
        <w:pStyle w:val="Akapitzlist"/>
        <w:numPr>
          <w:ilvl w:val="0"/>
          <w:numId w:val="41"/>
        </w:numPr>
        <w:autoSpaceDN w:val="0"/>
        <w:spacing w:after="0" w:line="240" w:lineRule="auto"/>
        <w:ind w:right="119"/>
        <w:jc w:val="both"/>
        <w:textAlignment w:val="baseline"/>
      </w:pPr>
      <w:r w:rsidRPr="001D6FB8">
        <w:t>Wszystkie oferty, złożone w danym postępowaniu były wadliwe i nie można usunąć ich wad.</w:t>
      </w:r>
    </w:p>
    <w:p w14:paraId="7BF7738A" w14:textId="77777777" w:rsidR="001D6FB8" w:rsidRPr="001D6FB8" w:rsidRDefault="00E05711" w:rsidP="001D6FB8">
      <w:pPr>
        <w:pStyle w:val="Akapitzlist"/>
        <w:numPr>
          <w:ilvl w:val="0"/>
          <w:numId w:val="41"/>
        </w:numPr>
        <w:autoSpaceDN w:val="0"/>
        <w:spacing w:after="0" w:line="240" w:lineRule="auto"/>
        <w:ind w:right="119"/>
        <w:jc w:val="both"/>
        <w:textAlignment w:val="baseline"/>
      </w:pPr>
      <w:r w:rsidRPr="001D6FB8">
        <w:t xml:space="preserve">W toku postępowania ujawniono niemożliwą do usunięcia przeszkodę postępowania uniemożliwiającą zawarcie ważnej umowy. </w:t>
      </w:r>
    </w:p>
    <w:p w14:paraId="00397CF3" w14:textId="77777777" w:rsidR="001D6FB8" w:rsidRPr="001D6FB8" w:rsidRDefault="00E05711" w:rsidP="001D6FB8">
      <w:pPr>
        <w:pStyle w:val="Akapitzlist"/>
        <w:numPr>
          <w:ilvl w:val="0"/>
          <w:numId w:val="41"/>
        </w:numPr>
        <w:autoSpaceDN w:val="0"/>
        <w:spacing w:after="0" w:line="240" w:lineRule="auto"/>
        <w:ind w:right="119"/>
        <w:jc w:val="both"/>
        <w:textAlignment w:val="baseline"/>
      </w:pPr>
      <w:r w:rsidRPr="001D6FB8">
        <w:t xml:space="preserve">Wystąpiła istotna zmiana okoliczności powodująca, że prowadzenie postępowania lub wykonanie przedmiotu zamówienia nie leży w interesie Zamawiającego, czego nie można było wcześniej przewidzieć. </w:t>
      </w:r>
    </w:p>
    <w:p w14:paraId="159A19CC" w14:textId="77777777" w:rsidR="001D6FB8" w:rsidRPr="001D6FB8" w:rsidRDefault="00E05711" w:rsidP="001D6FB8">
      <w:pPr>
        <w:pStyle w:val="Akapitzlist"/>
        <w:numPr>
          <w:ilvl w:val="0"/>
          <w:numId w:val="41"/>
        </w:numPr>
        <w:autoSpaceDN w:val="0"/>
        <w:spacing w:after="0" w:line="240" w:lineRule="auto"/>
        <w:ind w:right="119"/>
        <w:jc w:val="both"/>
        <w:textAlignment w:val="baseline"/>
      </w:pPr>
      <w:r w:rsidRPr="001D6FB8">
        <w:t xml:space="preserve">Cena najkorzystniejszej oferty, lub oferta z najniższą ceną przewyższa kwotę, którą Zamawiający przeznaczył na sfinansowanie zamówienia (w sytuacji kiedy Zamawiający nie jest w stanie zwiększyć kwoty przeznaczonej na realizację zamówienia). </w:t>
      </w:r>
    </w:p>
    <w:p w14:paraId="70FF8008" w14:textId="143D7ABB" w:rsidR="00E05711" w:rsidRPr="001D6FB8" w:rsidRDefault="00E05711" w:rsidP="001D6FB8">
      <w:pPr>
        <w:pStyle w:val="Akapitzlist"/>
        <w:numPr>
          <w:ilvl w:val="0"/>
          <w:numId w:val="41"/>
        </w:numPr>
        <w:autoSpaceDN w:val="0"/>
        <w:spacing w:after="0" w:line="240" w:lineRule="auto"/>
        <w:ind w:right="119"/>
        <w:jc w:val="both"/>
        <w:textAlignment w:val="baseline"/>
      </w:pPr>
      <w:r w:rsidRPr="001D6FB8">
        <w:t>Bez uzasadnienia, na każdym etapie.</w:t>
      </w:r>
    </w:p>
    <w:p w14:paraId="518CFC03" w14:textId="2C5AD04D" w:rsidR="001E554E" w:rsidRPr="00E124E3" w:rsidRDefault="001E554E" w:rsidP="001D6FB8">
      <w:pPr>
        <w:pStyle w:val="Akapitzlist"/>
        <w:numPr>
          <w:ilvl w:val="0"/>
          <w:numId w:val="19"/>
        </w:numPr>
        <w:autoSpaceDN w:val="0"/>
        <w:ind w:right="119"/>
        <w:jc w:val="both"/>
        <w:textAlignment w:val="baseline"/>
      </w:pPr>
      <w:r w:rsidRPr="00E124E3">
        <w:lastRenderedPageBreak/>
        <w:t>Do przeprowadzonego postępowania nie przysługują Wykonawcy środki ochrony prawnej określone w przepisach Ustawy Prawo Zamówień Publicznych.</w:t>
      </w:r>
    </w:p>
    <w:p w14:paraId="28ACDD5A" w14:textId="77777777" w:rsidR="001E554E" w:rsidRPr="00E124E3" w:rsidRDefault="001E554E" w:rsidP="001D6FB8">
      <w:pPr>
        <w:pStyle w:val="Akapitzlist"/>
        <w:numPr>
          <w:ilvl w:val="0"/>
          <w:numId w:val="19"/>
        </w:numPr>
        <w:autoSpaceDN w:val="0"/>
        <w:spacing w:after="0" w:line="240" w:lineRule="auto"/>
        <w:ind w:left="426" w:right="119" w:hanging="425"/>
        <w:jc w:val="both"/>
        <w:textAlignment w:val="baseline"/>
      </w:pPr>
      <w:r w:rsidRPr="00E124E3">
        <w:t xml:space="preserve">Niniejsze postępowanie prowadzone jest na zasadach opartych o Wytyczne </w:t>
      </w:r>
      <w:r w:rsidRPr="00E124E3">
        <w:br/>
        <w:t>w Zakresie Kwalifikowalności Wydatków w ramach Funduszy Europejskich dla Rozwoju Społecznego 2021-2027 oraz wewnętrzne uregulowania organizacyjne Zamawiającego i nie mają w tym przypadku zastosowania przepisy Ustawy PZP.</w:t>
      </w:r>
    </w:p>
    <w:p w14:paraId="0AB48C82" w14:textId="77777777" w:rsidR="00183412" w:rsidRPr="00E124E3" w:rsidRDefault="00183412" w:rsidP="001D6FB8">
      <w:pPr>
        <w:pStyle w:val="Akapitzlist"/>
        <w:numPr>
          <w:ilvl w:val="0"/>
          <w:numId w:val="19"/>
        </w:numPr>
        <w:autoSpaceDN w:val="0"/>
        <w:spacing w:after="0" w:line="240" w:lineRule="auto"/>
        <w:ind w:left="426" w:right="119" w:hanging="425"/>
        <w:jc w:val="both"/>
        <w:textAlignment w:val="baseline"/>
      </w:pPr>
      <w:r w:rsidRPr="00E124E3">
        <w:t xml:space="preserve">W ramach składania wniosku o dofinansowanie lub wniosku o płatność oferty złożone </w:t>
      </w:r>
      <w:r w:rsidRPr="00E124E3">
        <w:br/>
        <w:t>w ramach procedury mogą zostać przekazane w celu weryfikacji do właściwej instytucji publicznej.</w:t>
      </w:r>
    </w:p>
    <w:p w14:paraId="4B7EFD4A" w14:textId="77777777" w:rsidR="00183412" w:rsidRPr="00E124E3" w:rsidRDefault="00183412" w:rsidP="001D6FB8">
      <w:pPr>
        <w:pStyle w:val="Akapitzlist"/>
        <w:numPr>
          <w:ilvl w:val="0"/>
          <w:numId w:val="19"/>
        </w:numPr>
        <w:autoSpaceDN w:val="0"/>
        <w:spacing w:after="0" w:line="240" w:lineRule="auto"/>
        <w:ind w:left="426" w:right="119" w:hanging="425"/>
        <w:jc w:val="both"/>
        <w:textAlignment w:val="baseline"/>
      </w:pPr>
      <w:bookmarkStart w:id="15" w:name="_Hlk202518010"/>
      <w:r w:rsidRPr="00E124E3">
        <w:t>Termin związania ofertą: 30 dni od terminu złożenia oferty.</w:t>
      </w:r>
    </w:p>
    <w:bookmarkEnd w:id="15"/>
    <w:p w14:paraId="61C7E436" w14:textId="77777777" w:rsidR="001E554E" w:rsidRPr="00E124E3" w:rsidRDefault="00183412" w:rsidP="001D6FB8">
      <w:pPr>
        <w:pStyle w:val="Akapitzlist"/>
        <w:numPr>
          <w:ilvl w:val="0"/>
          <w:numId w:val="19"/>
        </w:numPr>
        <w:autoSpaceDN w:val="0"/>
        <w:spacing w:after="0" w:line="240" w:lineRule="auto"/>
        <w:ind w:left="426" w:right="119" w:hanging="425"/>
        <w:jc w:val="both"/>
        <w:textAlignment w:val="baseline"/>
      </w:pPr>
      <w:r w:rsidRPr="00E124E3">
        <w:t>Zamawiający zakłada możliwość negocjacji w przypadku przedstawionej najkorzystniejszej oferty, jeśli przekracza ona zarezerwowane zgodnie z wnioskiem o dofinansowanie środki finansowe.</w:t>
      </w:r>
      <w:r w:rsidR="00A838DA" w:rsidRPr="00E124E3">
        <w:t xml:space="preserve"> </w:t>
      </w:r>
      <w:r w:rsidR="001E554E" w:rsidRPr="00E124E3">
        <w:t xml:space="preserve">Zamawiający zastrzega sobie prawo do odstąpienia od realizacji zamówienia </w:t>
      </w:r>
      <w:r w:rsidR="001E554E" w:rsidRPr="00E124E3">
        <w:br/>
        <w:t>z uwagi na ograniczony budżet projektu.</w:t>
      </w:r>
    </w:p>
    <w:p w14:paraId="4C8ACDC6" w14:textId="77777777" w:rsidR="00183412" w:rsidRPr="00E124E3" w:rsidRDefault="00183412" w:rsidP="001D6FB8">
      <w:pPr>
        <w:pStyle w:val="Akapitzlist"/>
        <w:numPr>
          <w:ilvl w:val="0"/>
          <w:numId w:val="19"/>
        </w:numPr>
        <w:autoSpaceDN w:val="0"/>
        <w:spacing w:after="0" w:line="240" w:lineRule="auto"/>
        <w:ind w:left="426" w:right="119" w:hanging="425"/>
        <w:jc w:val="both"/>
        <w:textAlignment w:val="baseline"/>
      </w:pPr>
      <w:r w:rsidRPr="00E124E3">
        <w:t xml:space="preserve">W przypadku odstąpienia od podpisania umowy przez Wykonawcę, który zgodnie z kryteriami wyboru złożył najkorzystniejszą ofertę - Zamawiający zwróci się z propozycją podpisania umowy do kolejnego Wykonawcy, który zgodnie z oceną ofert złożył kolejną najkorzystniejszą ofert.  </w:t>
      </w:r>
    </w:p>
    <w:p w14:paraId="0404FCD3" w14:textId="77777777" w:rsidR="00F73BA0" w:rsidRPr="00E124E3" w:rsidRDefault="00F73BA0" w:rsidP="001D6FB8">
      <w:pPr>
        <w:pStyle w:val="Akapitzlist"/>
        <w:numPr>
          <w:ilvl w:val="0"/>
          <w:numId w:val="19"/>
        </w:numPr>
        <w:autoSpaceDN w:val="0"/>
        <w:spacing w:after="0" w:line="240" w:lineRule="auto"/>
        <w:ind w:left="426" w:right="119" w:hanging="425"/>
        <w:jc w:val="both"/>
        <w:textAlignment w:val="baseline"/>
      </w:pPr>
      <w:r w:rsidRPr="00E124E3">
        <w:t>Zamawiający zastrzega sobie możliwość potrącenia naliczonych kar umownych i wynagrodzenia Wykonawcy:</w:t>
      </w:r>
    </w:p>
    <w:p w14:paraId="4E63E09A" w14:textId="77777777" w:rsidR="00F73BA0" w:rsidRPr="00E124E3" w:rsidRDefault="00F73BA0" w:rsidP="009A3138">
      <w:pPr>
        <w:pStyle w:val="Akapitzlist"/>
        <w:numPr>
          <w:ilvl w:val="0"/>
          <w:numId w:val="20"/>
        </w:numPr>
        <w:autoSpaceDN w:val="0"/>
        <w:spacing w:after="0" w:line="240" w:lineRule="auto"/>
        <w:ind w:right="119"/>
        <w:jc w:val="both"/>
        <w:textAlignment w:val="baseline"/>
      </w:pPr>
      <w:r w:rsidRPr="00E124E3">
        <w:t>Zamawiający przewiduje karę umowną w wysokości 30% łącznego wynagrodzenia Wykonawcy – w przypadku braku możliwości realizowania umowy na rzecz Zamawiającego w wymaganej ilości godzin dla wymaganej ilości uczestników/uczestniczek. Kara może zostać zmniejszona przez Zamawiającego w zależności od wagi uchybienia przy realizacji umowy.</w:t>
      </w:r>
    </w:p>
    <w:p w14:paraId="68AC4564" w14:textId="0D05FC04" w:rsidR="00F73BA0" w:rsidRPr="00E124E3" w:rsidRDefault="00F73BA0" w:rsidP="009A3138">
      <w:pPr>
        <w:pStyle w:val="Akapitzlist"/>
        <w:numPr>
          <w:ilvl w:val="0"/>
          <w:numId w:val="20"/>
        </w:numPr>
        <w:autoSpaceDN w:val="0"/>
        <w:spacing w:after="0" w:line="240" w:lineRule="auto"/>
        <w:ind w:right="119"/>
        <w:jc w:val="both"/>
        <w:textAlignment w:val="baseline"/>
      </w:pPr>
      <w:r w:rsidRPr="00E124E3">
        <w:t xml:space="preserve">Zamawiający przewiduje karę umowną w wysokości </w:t>
      </w:r>
      <w:r w:rsidR="001D6FB8">
        <w:t>5</w:t>
      </w:r>
      <w:r w:rsidRPr="00E124E3">
        <w:t>% wartości zamówienia – za każdy przypadek nie wykonania przez Wykonawcę umowy w sposób zgodny z jej postanowieniami</w:t>
      </w:r>
      <w:r w:rsidR="001D6FB8">
        <w:t>(w tym braku realizacji aspektu społecznego, jeżeli był zadeklarowany)</w:t>
      </w:r>
      <w:r w:rsidR="001D6FB8" w:rsidRPr="00523B82">
        <w:t xml:space="preserve"> </w:t>
      </w:r>
      <w:r w:rsidRPr="00E124E3">
        <w:t xml:space="preserve"> oraz bez zachowania należytej staranności w szczególności nieuwzględniania dodatkowych wymagań Zamawiającego zgłaszanych podczas poradnictwa dotyczących potrzeb uczestników, programu, zawartości merytorycznej i sposobu ich prowadzenia, jakichkolwiek nieuzasadnionych opóźnień w dostarczaniu dokumentacji oraz informowaniu o nieobecnościach. Kara może zostać zmniejszona przez Zamawiającego w zależności od wagi uchybienia przy realizacji umowy. </w:t>
      </w:r>
    </w:p>
    <w:p w14:paraId="33EEF82D" w14:textId="77777777" w:rsidR="00F73BA0" w:rsidRPr="00E124E3" w:rsidRDefault="00F73BA0" w:rsidP="009A3138">
      <w:pPr>
        <w:pStyle w:val="Akapitzlist"/>
        <w:numPr>
          <w:ilvl w:val="0"/>
          <w:numId w:val="20"/>
        </w:numPr>
        <w:autoSpaceDN w:val="0"/>
        <w:spacing w:after="0" w:line="240" w:lineRule="auto"/>
        <w:ind w:right="119"/>
        <w:jc w:val="both"/>
        <w:textAlignment w:val="baseline"/>
      </w:pPr>
      <w:r w:rsidRPr="00E124E3">
        <w:t>Zamawiający przewiduje karę umowną w wysokości 5% łącznego  wynagrodzenia Wykonawcy – za każdy przypadek realizowania przez Wykonawcę umowy niezgodnie z harmonogramem zaakceptowanym przez Wykonawcę i Zamawiającego. Kara może zostać zmniejszona przez Zamawiającego w zależności od wagi uchybienia przy realizacji umowy.</w:t>
      </w:r>
    </w:p>
    <w:p w14:paraId="71B3B0EF" w14:textId="77777777" w:rsidR="00F73BA0" w:rsidRDefault="00F73BA0" w:rsidP="009A3138">
      <w:pPr>
        <w:pStyle w:val="Akapitzlist"/>
        <w:numPr>
          <w:ilvl w:val="0"/>
          <w:numId w:val="20"/>
        </w:numPr>
        <w:autoSpaceDN w:val="0"/>
        <w:spacing w:after="0" w:line="240" w:lineRule="auto"/>
        <w:ind w:right="119"/>
        <w:jc w:val="both"/>
        <w:textAlignment w:val="baseline"/>
      </w:pPr>
      <w:r w:rsidRPr="00E124E3">
        <w:t xml:space="preserve">Zamawiający zastrzega sobie prawo do dochodzenia odszkodowania do wysokości faktycznych strat, jakie poniósł Zamawiający na skutek działania lub zaniechania Wykonawcy oraz pokrycia wszelkich kosztów poniesionych przez Zamawiającego w związku z przygotowaniem poradnictwa. </w:t>
      </w:r>
    </w:p>
    <w:p w14:paraId="0DF49BD1" w14:textId="2220224C" w:rsidR="006320BE" w:rsidRDefault="006320BE" w:rsidP="001D6FB8">
      <w:pPr>
        <w:pStyle w:val="Akapitzlist"/>
        <w:numPr>
          <w:ilvl w:val="0"/>
          <w:numId w:val="19"/>
        </w:numPr>
        <w:autoSpaceDN w:val="0"/>
        <w:ind w:right="119"/>
        <w:jc w:val="both"/>
        <w:textAlignment w:val="baseline"/>
      </w:pPr>
      <w:r w:rsidRPr="006320BE">
        <w:t xml:space="preserve">Cena ofertowa /ceny jednostkowe muszą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7CB64039" w14:textId="77777777" w:rsidR="006320BE" w:rsidRDefault="006320BE" w:rsidP="001D6FB8">
      <w:pPr>
        <w:pStyle w:val="Akapitzlist"/>
        <w:numPr>
          <w:ilvl w:val="0"/>
          <w:numId w:val="19"/>
        </w:numPr>
        <w:autoSpaceDN w:val="0"/>
        <w:spacing w:after="0" w:line="240" w:lineRule="auto"/>
        <w:ind w:right="119"/>
        <w:jc w:val="both"/>
        <w:textAlignment w:val="baseline"/>
      </w:pPr>
      <w:r w:rsidRPr="006320BE">
        <w:t xml:space="preserve">Wykonawcy ponoszą wszelkie koszty związane z przygotowaniem i złożeniem oferty. </w:t>
      </w:r>
    </w:p>
    <w:p w14:paraId="21696136" w14:textId="6795C87F" w:rsidR="006320BE" w:rsidRDefault="006320BE" w:rsidP="001D6FB8">
      <w:pPr>
        <w:pStyle w:val="Akapitzlist"/>
        <w:numPr>
          <w:ilvl w:val="0"/>
          <w:numId w:val="19"/>
        </w:numPr>
        <w:autoSpaceDN w:val="0"/>
        <w:ind w:right="119"/>
        <w:jc w:val="both"/>
        <w:textAlignment w:val="baseline"/>
      </w:pPr>
      <w:r w:rsidRPr="006320BE">
        <w:lastRenderedPageBreak/>
        <w:t>Prawidłowe ustalenie stawki podatku VAT leży po stronie Wykonawcy. Należy przyjąć obowiązującą stawkę podatku VAT zgodnie z ustawą z dnia 11 marca 2004r. o podatku od towarów i usług (Dz. U. z 2023 r. poz. 1570 ze zm.).</w:t>
      </w:r>
    </w:p>
    <w:p w14:paraId="1D95D2DB" w14:textId="77777777" w:rsidR="006320BE" w:rsidRDefault="006320BE" w:rsidP="001D6FB8">
      <w:pPr>
        <w:pStyle w:val="Akapitzlist"/>
        <w:numPr>
          <w:ilvl w:val="0"/>
          <w:numId w:val="19"/>
        </w:numPr>
        <w:autoSpaceDN w:val="0"/>
        <w:spacing w:after="0" w:line="240" w:lineRule="auto"/>
        <w:ind w:right="119"/>
        <w:jc w:val="both"/>
        <w:textAlignment w:val="baseline"/>
      </w:pPr>
      <w:r w:rsidRPr="006320BE">
        <w:t>Rozliczenia między Zamawiającym a Wykonawcą prowadzone będą w walucie polskiej (złoty polski). Zamawiający nie przewiduje rozliczenia w walutach obcych.</w:t>
      </w:r>
    </w:p>
    <w:p w14:paraId="2EA6BC25" w14:textId="77777777" w:rsidR="001D6FB8" w:rsidRPr="001D6FB8" w:rsidRDefault="006320BE" w:rsidP="001D6FB8">
      <w:pPr>
        <w:pStyle w:val="Akapitzlist"/>
        <w:numPr>
          <w:ilvl w:val="0"/>
          <w:numId w:val="19"/>
        </w:numPr>
        <w:autoSpaceDN w:val="0"/>
        <w:spacing w:after="0" w:line="240" w:lineRule="auto"/>
        <w:ind w:right="119"/>
        <w:jc w:val="both"/>
        <w:textAlignment w:val="baseline"/>
      </w:pPr>
      <w:r w:rsidRPr="001D6FB8">
        <w:t xml:space="preserve">Wskazana cena oferty brutto służyć będzie do porównania złożonych ofert. </w:t>
      </w:r>
    </w:p>
    <w:p w14:paraId="432F04DA" w14:textId="7863FB25" w:rsidR="006320BE" w:rsidRPr="001D6FB8" w:rsidRDefault="006320BE" w:rsidP="001D6FB8">
      <w:pPr>
        <w:pStyle w:val="Akapitzlist"/>
        <w:numPr>
          <w:ilvl w:val="0"/>
          <w:numId w:val="19"/>
        </w:numPr>
        <w:autoSpaceDN w:val="0"/>
        <w:spacing w:after="0" w:line="240" w:lineRule="auto"/>
        <w:ind w:right="119"/>
        <w:jc w:val="both"/>
        <w:textAlignment w:val="baseline"/>
      </w:pPr>
      <w:r w:rsidRPr="001D6FB8">
        <w:t xml:space="preserve">Jeżeli została złożona oferta, której wybór prowadziłby do powstania u Zamawiającego obowiązku podatkowego zgodnie z ustawą z dnia 11 marca 2004r. o podatku od towarów i usług dla celów zastosowania kryterium ceny lub kosztu Zamawiający dolicza do przedstawionej w tej ofercie ceny kwotę podatku od towarów i usług, którą miałby obowiązek rozliczyć. W takim wypadku, wykonawca składając ofertę ma obowiązek: </w:t>
      </w:r>
    </w:p>
    <w:p w14:paraId="2F0E161D" w14:textId="77777777" w:rsidR="006320BE" w:rsidRPr="001D6FB8" w:rsidRDefault="006320BE" w:rsidP="006320BE">
      <w:pPr>
        <w:pStyle w:val="Akapitzlist"/>
        <w:autoSpaceDN w:val="0"/>
        <w:spacing w:after="0" w:line="240" w:lineRule="auto"/>
        <w:ind w:right="119"/>
        <w:jc w:val="both"/>
        <w:textAlignment w:val="baseline"/>
      </w:pPr>
      <w:r w:rsidRPr="001D6FB8">
        <w:t xml:space="preserve">- poinformowania Zamawiającego, że wybór jego oferty będzie prowadził do powstania u Zamawiającego obowiązku podatkowego; </w:t>
      </w:r>
    </w:p>
    <w:p w14:paraId="3F16AFEE" w14:textId="77777777" w:rsidR="006320BE" w:rsidRPr="001D6FB8" w:rsidRDefault="006320BE" w:rsidP="006320BE">
      <w:pPr>
        <w:pStyle w:val="Akapitzlist"/>
        <w:autoSpaceDN w:val="0"/>
        <w:spacing w:after="0" w:line="240" w:lineRule="auto"/>
        <w:ind w:right="119"/>
        <w:jc w:val="both"/>
        <w:textAlignment w:val="baseline"/>
      </w:pPr>
      <w:r w:rsidRPr="001D6FB8">
        <w:t xml:space="preserve">- wskazania nazwy (rodzaju) towaru lub usługi, których dostawa lub świadczenie będą prowadziły do powstania obowiązku podatkowego; </w:t>
      </w:r>
    </w:p>
    <w:p w14:paraId="051C9BA3" w14:textId="77777777" w:rsidR="006320BE" w:rsidRPr="001D6FB8" w:rsidRDefault="006320BE" w:rsidP="006320BE">
      <w:pPr>
        <w:pStyle w:val="Akapitzlist"/>
        <w:autoSpaceDN w:val="0"/>
        <w:spacing w:after="0" w:line="240" w:lineRule="auto"/>
        <w:ind w:right="119"/>
        <w:jc w:val="both"/>
        <w:textAlignment w:val="baseline"/>
      </w:pPr>
      <w:r w:rsidRPr="001D6FB8">
        <w:t xml:space="preserve">- wskazania wartości towaru lub usługi objętego obowiązkiem podatkowym Zamawiającego, bez kwoty podatku; </w:t>
      </w:r>
    </w:p>
    <w:p w14:paraId="57371FD3" w14:textId="646801DE" w:rsidR="006320BE" w:rsidRPr="001D6FB8" w:rsidRDefault="006320BE" w:rsidP="006320BE">
      <w:pPr>
        <w:pStyle w:val="Akapitzlist"/>
        <w:autoSpaceDN w:val="0"/>
        <w:spacing w:after="0" w:line="240" w:lineRule="auto"/>
        <w:ind w:right="119"/>
        <w:jc w:val="both"/>
        <w:textAlignment w:val="baseline"/>
      </w:pPr>
      <w:r w:rsidRPr="001D6FB8">
        <w:t>- wskazania stawki podatku od towarów i usług, która zgodnie z wiedzą wykonawcy, będzie miała zastosowanie.</w:t>
      </w:r>
    </w:p>
    <w:p w14:paraId="1597B1D2" w14:textId="77777777" w:rsidR="0043111E" w:rsidRPr="00E124E3" w:rsidRDefault="0043111E" w:rsidP="0043111E">
      <w:pPr>
        <w:ind w:left="1440" w:right="119"/>
        <w:jc w:val="both"/>
        <w:textAlignment w:val="baseline"/>
        <w:rPr>
          <w:rFonts w:ascii="Calibri" w:eastAsia="SimSun" w:hAnsi="Calibri" w:cs="Calibri"/>
          <w:color w:val="000000"/>
          <w:kern w:val="1"/>
          <w:sz w:val="22"/>
          <w:szCs w:val="22"/>
          <w:lang w:eastAsia="hi-IN" w:bidi="hi-IN"/>
        </w:rPr>
      </w:pPr>
    </w:p>
    <w:p w14:paraId="778D7577" w14:textId="2FB3A36E" w:rsidR="0043111E" w:rsidRPr="00E124E3" w:rsidRDefault="00AC21F2" w:rsidP="00AC21F2">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XI. </w:t>
      </w:r>
      <w:r w:rsidR="0043111E" w:rsidRPr="00E124E3">
        <w:rPr>
          <w:rFonts w:ascii="Calibri" w:eastAsia="Calibri" w:hAnsi="Calibri" w:cs="Calibri"/>
          <w:b/>
          <w:sz w:val="22"/>
          <w:szCs w:val="22"/>
          <w:lang w:eastAsia="ar-SA"/>
        </w:rPr>
        <w:t>WARUNKI ZMIANY UMOWY</w:t>
      </w:r>
    </w:p>
    <w:p w14:paraId="08E04E92" w14:textId="77777777" w:rsidR="00F73BA0" w:rsidRPr="00E124E3" w:rsidRDefault="00F73BA0" w:rsidP="009A3138">
      <w:pPr>
        <w:pStyle w:val="Default"/>
        <w:numPr>
          <w:ilvl w:val="0"/>
          <w:numId w:val="21"/>
        </w:numPr>
        <w:autoSpaceDN w:val="0"/>
        <w:ind w:left="851" w:hanging="425"/>
        <w:rPr>
          <w:rFonts w:ascii="Calibri" w:hAnsi="Calibri" w:cs="Calibri"/>
          <w:sz w:val="22"/>
          <w:szCs w:val="22"/>
        </w:rPr>
      </w:pPr>
      <w:r w:rsidRPr="00E124E3">
        <w:rPr>
          <w:rFonts w:ascii="Calibri" w:hAnsi="Calibri" w:cs="Calibri"/>
          <w:sz w:val="22"/>
          <w:szCs w:val="22"/>
        </w:rPr>
        <w:t>Zamawiający zastrzega sobie prawo zmiany umowy, jeżeli zmianie ulegną stosowne Wytyczne mające zastosowanie do Projektu.</w:t>
      </w:r>
    </w:p>
    <w:p w14:paraId="2032DF94" w14:textId="1BF9AA28" w:rsidR="008353FE" w:rsidRPr="00E124E3" w:rsidRDefault="008353FE" w:rsidP="009A3138">
      <w:pPr>
        <w:pStyle w:val="Default"/>
        <w:numPr>
          <w:ilvl w:val="0"/>
          <w:numId w:val="21"/>
        </w:numPr>
        <w:autoSpaceDN w:val="0"/>
        <w:ind w:left="644" w:hanging="360"/>
        <w:rPr>
          <w:rFonts w:ascii="Calibri" w:hAnsi="Calibri" w:cs="Calibri"/>
          <w:sz w:val="22"/>
          <w:szCs w:val="22"/>
        </w:rPr>
      </w:pPr>
      <w:r w:rsidRPr="00E124E3">
        <w:rPr>
          <w:rFonts w:ascii="Calibri" w:hAnsi="Calibri" w:cs="Calibri"/>
          <w:sz w:val="22"/>
          <w:szCs w:val="22"/>
        </w:rPr>
        <w:t xml:space="preserve">Zamawiający przewiduje udzielenie zamówień uzupełniających i dodatkowych zgodnie </w:t>
      </w:r>
      <w:r w:rsidRPr="00E124E3">
        <w:rPr>
          <w:rFonts w:ascii="Calibri" w:hAnsi="Calibri" w:cs="Calibri"/>
          <w:sz w:val="22"/>
          <w:szCs w:val="22"/>
        </w:rPr>
        <w:br/>
        <w:t>z celem zamówienia oraz przeznaczeniem przedmiotu zamówienia w przypadku zwiększenia zapotrzebowania do 50% wartości zamówienia. tj. dopuszcza się zamówień dodatkowych usług jak nocleg, wyżywienie, inne usługi w ramach organizacji warsztatu wyjazdowego dla 1</w:t>
      </w:r>
      <w:r w:rsidR="001B4E52">
        <w:rPr>
          <w:rFonts w:ascii="Calibri" w:hAnsi="Calibri" w:cs="Calibri"/>
          <w:sz w:val="22"/>
          <w:szCs w:val="22"/>
        </w:rPr>
        <w:t>0</w:t>
      </w:r>
      <w:r w:rsidRPr="00E124E3">
        <w:rPr>
          <w:rFonts w:ascii="Calibri" w:hAnsi="Calibri" w:cs="Calibri"/>
          <w:sz w:val="22"/>
          <w:szCs w:val="22"/>
        </w:rPr>
        <w:t xml:space="preserve"> rodzin, które nie zostały wymienione w ogłoszeniu, a które spełniają jednak cel zamówienia.</w:t>
      </w:r>
    </w:p>
    <w:p w14:paraId="5AB7EE81" w14:textId="77777777" w:rsidR="00F73BA0" w:rsidRPr="00E124E3" w:rsidRDefault="00F73BA0" w:rsidP="009A3138">
      <w:pPr>
        <w:pStyle w:val="Default"/>
        <w:numPr>
          <w:ilvl w:val="0"/>
          <w:numId w:val="21"/>
        </w:numPr>
        <w:autoSpaceDN w:val="0"/>
        <w:ind w:left="851" w:hanging="425"/>
        <w:rPr>
          <w:rFonts w:ascii="Calibri" w:hAnsi="Calibri" w:cs="Calibri"/>
          <w:sz w:val="22"/>
          <w:szCs w:val="22"/>
        </w:rPr>
      </w:pPr>
      <w:r w:rsidRPr="00E124E3">
        <w:rPr>
          <w:rFonts w:ascii="Calibri" w:hAnsi="Calibri" w:cs="Calibri"/>
          <w:sz w:val="22"/>
          <w:szCs w:val="22"/>
        </w:rPr>
        <w:t xml:space="preserve">Zamawiający zastrzega sobie możliwość zmiany postanowień umowy </w:t>
      </w:r>
      <w:r w:rsidRPr="00E124E3">
        <w:rPr>
          <w:rFonts w:ascii="Calibri" w:hAnsi="Calibri" w:cs="Calibri"/>
          <w:bCs/>
          <w:sz w:val="22"/>
          <w:szCs w:val="22"/>
        </w:rPr>
        <w:t>z powodu:</w:t>
      </w:r>
    </w:p>
    <w:p w14:paraId="5D45BE7A" w14:textId="4FA8911E" w:rsidR="00012B73" w:rsidRPr="00E124E3" w:rsidRDefault="00012B73" w:rsidP="009A3138">
      <w:pPr>
        <w:pStyle w:val="Standard"/>
        <w:numPr>
          <w:ilvl w:val="0"/>
          <w:numId w:val="22"/>
        </w:numPr>
        <w:autoSpaceDN w:val="0"/>
        <w:ind w:left="851" w:hanging="284"/>
        <w:rPr>
          <w:rFonts w:ascii="Calibri" w:hAnsi="Calibri" w:cs="Calibri"/>
          <w:bCs/>
          <w:color w:val="000000"/>
          <w:sz w:val="22"/>
          <w:szCs w:val="22"/>
        </w:rPr>
      </w:pPr>
      <w:r w:rsidRPr="00E124E3">
        <w:rPr>
          <w:rFonts w:ascii="Calibri" w:hAnsi="Calibri" w:cs="Calibri"/>
          <w:bCs/>
          <w:color w:val="000000"/>
          <w:sz w:val="22"/>
          <w:szCs w:val="22"/>
        </w:rPr>
        <w:t>zmiany w obowiązujących przepisach prawa, mające wpływ na przedmiot i warunki umowy oraz zmiana sytuacji prawnej lub faktycznej Wykonawcy i/lub Zamawiającego skutkując</w:t>
      </w:r>
      <w:r w:rsidR="00AC21F2">
        <w:rPr>
          <w:rFonts w:ascii="Calibri" w:hAnsi="Calibri" w:cs="Calibri"/>
          <w:bCs/>
          <w:color w:val="000000"/>
          <w:sz w:val="22"/>
          <w:szCs w:val="22"/>
        </w:rPr>
        <w:t>. .</w:t>
      </w:r>
      <w:r w:rsidRPr="00E124E3">
        <w:rPr>
          <w:rFonts w:ascii="Calibri" w:hAnsi="Calibri" w:cs="Calibri"/>
          <w:bCs/>
          <w:color w:val="000000"/>
          <w:sz w:val="22"/>
          <w:szCs w:val="22"/>
        </w:rPr>
        <w:t>a niemożliwość realizacji przedmiotu umowy,</w:t>
      </w:r>
    </w:p>
    <w:p w14:paraId="57A93293" w14:textId="77777777" w:rsidR="00F73BA0" w:rsidRPr="00E124E3" w:rsidRDefault="00F73BA0"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bCs/>
          <w:color w:val="000000"/>
          <w:sz w:val="22"/>
          <w:szCs w:val="22"/>
        </w:rPr>
        <w:t>zmiany terminu realizacji zamówienia z przyczyn obiektywnych, niezależnych od Zamawiającego,</w:t>
      </w:r>
    </w:p>
    <w:p w14:paraId="11060C98" w14:textId="77777777" w:rsidR="001E554E" w:rsidRPr="00E124E3" w:rsidRDefault="00F73BA0"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sz w:val="22"/>
          <w:szCs w:val="22"/>
        </w:rPr>
        <w:t>okoliczności związanych z wystąpieniem siły wyższej za którą Strony uznają na przykład klęski żywiołowe, pożary, powodzie, trzęsienia ziemi, działania wojenne, strajki, blokady, przerwy w dostawie mediów (energii elektrycznej, wody) czy stan zagrożenia epidemią/pandemią i wystąpienie epidemii/pandemii.</w:t>
      </w:r>
    </w:p>
    <w:p w14:paraId="301DD8DE" w14:textId="77777777" w:rsidR="00012B73" w:rsidRPr="00E124E3" w:rsidRDefault="00012B73"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sz w:val="22"/>
          <w:szCs w:val="22"/>
        </w:rPr>
        <w:t>innych okoliczności, których nie można było przewidzieć w chwili zawarcia umowy lub zmiany te są korzystne dla Zamawiającego,</w:t>
      </w:r>
    </w:p>
    <w:p w14:paraId="04159897" w14:textId="77777777" w:rsidR="00012B73" w:rsidRPr="00E124E3" w:rsidRDefault="001E554E"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sz w:val="22"/>
          <w:szCs w:val="22"/>
        </w:rPr>
        <w:t xml:space="preserve"> </w:t>
      </w:r>
      <w:r w:rsidR="00012B73" w:rsidRPr="00E124E3">
        <w:rPr>
          <w:rFonts w:ascii="Calibri" w:hAnsi="Calibri" w:cs="Calibri"/>
          <w:sz w:val="22"/>
          <w:szCs w:val="22"/>
        </w:rPr>
        <w:t>zwiększenie kwoty zamówienia w przypadku wystąpienia specjalnej potrzeby wynikającej z udział w szkoleniu osoby z niepełnosprawnościami i zgłoszeniu takiej potrzeby na piśmie przez osobę z niepełnosprawnościami,</w:t>
      </w:r>
    </w:p>
    <w:p w14:paraId="4B8B8776" w14:textId="77777777" w:rsidR="00012B73" w:rsidRPr="00E124E3" w:rsidRDefault="001E554E" w:rsidP="009A3138">
      <w:pPr>
        <w:pStyle w:val="Standard"/>
        <w:numPr>
          <w:ilvl w:val="0"/>
          <w:numId w:val="22"/>
        </w:numPr>
        <w:autoSpaceDN w:val="0"/>
        <w:ind w:left="851" w:hanging="284"/>
        <w:rPr>
          <w:rFonts w:ascii="Calibri" w:hAnsi="Calibri" w:cs="Calibri"/>
          <w:sz w:val="22"/>
          <w:szCs w:val="22"/>
        </w:rPr>
      </w:pPr>
      <w:r w:rsidRPr="00E124E3">
        <w:rPr>
          <w:rFonts w:ascii="Calibri" w:hAnsi="Calibri" w:cs="Calibri"/>
          <w:sz w:val="22"/>
          <w:szCs w:val="22"/>
        </w:rPr>
        <w:t xml:space="preserve"> </w:t>
      </w:r>
      <w:r w:rsidR="00012B73" w:rsidRPr="00E124E3">
        <w:rPr>
          <w:rFonts w:ascii="Calibri" w:hAnsi="Calibri" w:cs="Calibri"/>
          <w:sz w:val="22"/>
          <w:szCs w:val="22"/>
        </w:rPr>
        <w:t xml:space="preserve">zawieszenia realizacji zamówienia przez Zamawiającego z powodu wystąpienia </w:t>
      </w:r>
      <w:r w:rsidR="00012B73" w:rsidRPr="00E124E3">
        <w:rPr>
          <w:rFonts w:ascii="Calibri" w:hAnsi="Calibri" w:cs="Calibri"/>
          <w:sz w:val="22"/>
          <w:szCs w:val="22"/>
        </w:rPr>
        <w:br/>
        <w:t xml:space="preserve">przyczyn technicznych lub organizacyjnych uniemożliwiających kontynuowanie </w:t>
      </w:r>
      <w:r w:rsidR="00012B73" w:rsidRPr="00E124E3">
        <w:rPr>
          <w:rFonts w:ascii="Calibri" w:hAnsi="Calibri" w:cs="Calibri"/>
          <w:sz w:val="22"/>
          <w:szCs w:val="22"/>
        </w:rPr>
        <w:br/>
        <w:t xml:space="preserve">wykonania przedmiotu umowy, o czas zawieszenia. O zawieszeniu realizacji </w:t>
      </w:r>
      <w:r w:rsidR="00012B73" w:rsidRPr="00E124E3">
        <w:rPr>
          <w:rFonts w:ascii="Calibri" w:hAnsi="Calibri" w:cs="Calibri"/>
          <w:sz w:val="22"/>
          <w:szCs w:val="22"/>
        </w:rPr>
        <w:br/>
        <w:t>zamówienia Zamawiający powiadomi Wykonawcę wskazując przyczynę zawieszenia,</w:t>
      </w:r>
    </w:p>
    <w:p w14:paraId="42D892F5" w14:textId="77777777" w:rsidR="00012B73" w:rsidRPr="00E124E3" w:rsidRDefault="00012B73" w:rsidP="00012B73">
      <w:pPr>
        <w:suppressAutoHyphens w:val="0"/>
        <w:autoSpaceDN w:val="0"/>
        <w:ind w:left="720"/>
        <w:contextualSpacing/>
        <w:jc w:val="both"/>
        <w:rPr>
          <w:rFonts w:ascii="Calibri" w:eastAsia="Andale Sans UI" w:hAnsi="Calibri" w:cs="Calibri"/>
          <w:color w:val="000000"/>
          <w:sz w:val="22"/>
          <w:szCs w:val="22"/>
        </w:rPr>
      </w:pPr>
    </w:p>
    <w:p w14:paraId="098A99B9" w14:textId="77777777" w:rsidR="00012B73" w:rsidRPr="00E124E3" w:rsidRDefault="00012B73" w:rsidP="009A3138">
      <w:pPr>
        <w:pStyle w:val="Default"/>
        <w:numPr>
          <w:ilvl w:val="0"/>
          <w:numId w:val="21"/>
        </w:numPr>
        <w:autoSpaceDN w:val="0"/>
        <w:ind w:left="851" w:hanging="425"/>
        <w:rPr>
          <w:rFonts w:ascii="Calibri" w:hAnsi="Calibri" w:cs="Calibri"/>
          <w:kern w:val="1"/>
          <w:sz w:val="22"/>
          <w:szCs w:val="22"/>
          <w:lang w:eastAsia="hi-IN"/>
        </w:rPr>
      </w:pPr>
      <w:r w:rsidRPr="00E124E3">
        <w:rPr>
          <w:rFonts w:ascii="Calibri" w:hAnsi="Calibri" w:cs="Calibri"/>
          <w:kern w:val="1"/>
          <w:sz w:val="22"/>
          <w:szCs w:val="22"/>
          <w:lang w:eastAsia="hi-IN"/>
        </w:rPr>
        <w:t>Żadna ze stron nie ponosi odpowiedzialności za niewykonanie lub nienależyte wykonanie swoich zobowiązań, spowodowanych wystąpieniem siły wyższej.</w:t>
      </w:r>
    </w:p>
    <w:p w14:paraId="25380415" w14:textId="77777777" w:rsidR="00012B73" w:rsidRPr="00E124E3" w:rsidRDefault="00012B73" w:rsidP="00012B73">
      <w:pPr>
        <w:pStyle w:val="Default"/>
        <w:autoSpaceDN w:val="0"/>
        <w:rPr>
          <w:rFonts w:ascii="Calibri" w:hAnsi="Calibri" w:cs="Calibri"/>
          <w:kern w:val="1"/>
          <w:sz w:val="22"/>
          <w:szCs w:val="22"/>
          <w:lang w:eastAsia="hi-IN"/>
        </w:rPr>
      </w:pPr>
    </w:p>
    <w:p w14:paraId="7101641B" w14:textId="77777777" w:rsidR="0043111E" w:rsidRPr="00E124E3" w:rsidRDefault="0043111E" w:rsidP="00CA7B1F">
      <w:pPr>
        <w:ind w:right="119"/>
        <w:jc w:val="both"/>
        <w:textAlignment w:val="baseline"/>
        <w:rPr>
          <w:rFonts w:ascii="Calibri" w:eastAsia="SimSun" w:hAnsi="Calibri" w:cs="Calibri"/>
          <w:kern w:val="1"/>
          <w:sz w:val="22"/>
          <w:szCs w:val="22"/>
          <w:lang w:eastAsia="hi-IN" w:bidi="hi-IN"/>
        </w:rPr>
      </w:pPr>
    </w:p>
    <w:p w14:paraId="5D6A4EC7" w14:textId="448C56DE" w:rsidR="0043111E" w:rsidRPr="00E124E3" w:rsidRDefault="00AC21F2" w:rsidP="00CB5AAB">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XII. </w:t>
      </w:r>
      <w:r w:rsidR="0043111E" w:rsidRPr="00E124E3">
        <w:rPr>
          <w:rFonts w:ascii="Calibri" w:eastAsia="Calibri" w:hAnsi="Calibri" w:cs="Calibri"/>
          <w:b/>
          <w:sz w:val="22"/>
          <w:szCs w:val="22"/>
          <w:lang w:eastAsia="ar-SA"/>
        </w:rPr>
        <w:t>OSOBA WYZNACZONA PRZEZ ZAMAWIAJĄCEGO DO KONTAKTÓW W</w:t>
      </w:r>
      <w:r w:rsidR="006B46BA" w:rsidRPr="00E124E3">
        <w:rPr>
          <w:rFonts w:ascii="Calibri" w:eastAsia="Calibri" w:hAnsi="Calibri" w:cs="Calibri"/>
          <w:b/>
          <w:sz w:val="22"/>
          <w:szCs w:val="22"/>
          <w:lang w:eastAsia="ar-SA"/>
        </w:rPr>
        <w:t> </w:t>
      </w:r>
      <w:r w:rsidR="0043111E" w:rsidRPr="00E124E3">
        <w:rPr>
          <w:rFonts w:ascii="Calibri" w:eastAsia="Calibri" w:hAnsi="Calibri" w:cs="Calibri"/>
          <w:b/>
          <w:sz w:val="22"/>
          <w:szCs w:val="22"/>
          <w:lang w:eastAsia="ar-SA"/>
        </w:rPr>
        <w:t>SPRAWIE ZAPYTANIA OFERTOWEGO</w:t>
      </w:r>
    </w:p>
    <w:p w14:paraId="525D0295" w14:textId="77777777" w:rsidR="00F73BA0" w:rsidRPr="00E124E3" w:rsidRDefault="00F73BA0" w:rsidP="009A3138">
      <w:pPr>
        <w:pStyle w:val="Default"/>
        <w:numPr>
          <w:ilvl w:val="0"/>
          <w:numId w:val="23"/>
        </w:numPr>
        <w:autoSpaceDN w:val="0"/>
        <w:rPr>
          <w:rFonts w:ascii="Calibri" w:hAnsi="Calibri" w:cs="Calibri"/>
          <w:kern w:val="1"/>
          <w:sz w:val="22"/>
          <w:szCs w:val="22"/>
          <w:lang w:eastAsia="hi-IN"/>
        </w:rPr>
      </w:pPr>
      <w:r w:rsidRPr="00E124E3">
        <w:rPr>
          <w:rFonts w:ascii="Calibri" w:hAnsi="Calibri" w:cs="Calibri"/>
          <w:kern w:val="1"/>
          <w:sz w:val="22"/>
          <w:szCs w:val="22"/>
          <w:lang w:eastAsia="hi-IN"/>
        </w:rPr>
        <w:t xml:space="preserve">Pytania dotyczące niniejszego Zapytania ofertowego należy składać do Zamawiającego wyłączenie za pomocą portalu Baza konkurencyjności. </w:t>
      </w:r>
    </w:p>
    <w:p w14:paraId="5538E33F" w14:textId="77777777" w:rsidR="00F73BA0" w:rsidRPr="00E124E3" w:rsidRDefault="00F73BA0" w:rsidP="009A3138">
      <w:pPr>
        <w:pStyle w:val="Default"/>
        <w:numPr>
          <w:ilvl w:val="0"/>
          <w:numId w:val="23"/>
        </w:numPr>
        <w:autoSpaceDN w:val="0"/>
        <w:rPr>
          <w:rFonts w:ascii="Calibri" w:hAnsi="Calibri" w:cs="Calibri"/>
          <w:kern w:val="1"/>
          <w:sz w:val="22"/>
          <w:szCs w:val="22"/>
          <w:lang w:eastAsia="hi-IN"/>
        </w:rPr>
      </w:pPr>
      <w:r w:rsidRPr="00E124E3">
        <w:rPr>
          <w:rFonts w:ascii="Calibri" w:hAnsi="Calibri" w:cs="Calibri"/>
          <w:kern w:val="1"/>
          <w:sz w:val="22"/>
          <w:szCs w:val="22"/>
          <w:lang w:eastAsia="hi-IN"/>
        </w:rPr>
        <w:t>Zamawiający dopuszcza możliwość zadawania pytań dotyczących przedmiotu zamówienia oraz procedury pod warunkiem złożenia ich w terminie do 3 dni roboczych przed zakończeniem terminu składania ofert.</w:t>
      </w:r>
    </w:p>
    <w:p w14:paraId="0272CEEB" w14:textId="77777777" w:rsidR="00F73BA0" w:rsidRPr="00E124E3" w:rsidRDefault="00F73BA0" w:rsidP="009A3138">
      <w:pPr>
        <w:pStyle w:val="Default"/>
        <w:numPr>
          <w:ilvl w:val="0"/>
          <w:numId w:val="23"/>
        </w:numPr>
        <w:autoSpaceDN w:val="0"/>
        <w:ind w:left="851" w:hanging="425"/>
        <w:rPr>
          <w:rFonts w:ascii="Calibri" w:hAnsi="Calibri" w:cs="Calibri"/>
          <w:kern w:val="1"/>
          <w:sz w:val="22"/>
          <w:szCs w:val="22"/>
          <w:lang w:eastAsia="hi-IN"/>
        </w:rPr>
      </w:pPr>
      <w:r w:rsidRPr="00E124E3">
        <w:rPr>
          <w:rFonts w:ascii="Calibri" w:hAnsi="Calibri" w:cs="Calibri"/>
          <w:kern w:val="1"/>
          <w:sz w:val="22"/>
          <w:szCs w:val="22"/>
          <w:lang w:eastAsia="hi-IN"/>
        </w:rPr>
        <w:t>Zamawiający złożone zapytania wraz z odpowiedzią zamieści w Bazie konkurencyjności w terminie do 2 dni roboczych przed zakończeniem terminu składania ofert.</w:t>
      </w:r>
    </w:p>
    <w:p w14:paraId="0978B77C" w14:textId="77777777" w:rsidR="001E554E" w:rsidRPr="00E124E3" w:rsidRDefault="001E554E" w:rsidP="009A3138">
      <w:pPr>
        <w:pStyle w:val="Default"/>
        <w:numPr>
          <w:ilvl w:val="0"/>
          <w:numId w:val="23"/>
        </w:numPr>
        <w:autoSpaceDN w:val="0"/>
        <w:rPr>
          <w:rFonts w:ascii="Calibri" w:hAnsi="Calibri" w:cs="Calibri"/>
          <w:kern w:val="1"/>
          <w:sz w:val="22"/>
          <w:szCs w:val="22"/>
          <w:lang w:eastAsia="hi-IN"/>
        </w:rPr>
      </w:pPr>
      <w:r w:rsidRPr="00E124E3">
        <w:rPr>
          <w:rFonts w:ascii="Calibri" w:hAnsi="Calibri" w:cs="Calibri"/>
          <w:kern w:val="1"/>
          <w:sz w:val="22"/>
          <w:szCs w:val="22"/>
          <w:lang w:eastAsia="hi-IN"/>
        </w:rPr>
        <w:t xml:space="preserve">Jeśli udzielone wyjaśnienia w sposób istotny zmieniają treść zapytania ofertowego </w:t>
      </w:r>
      <w:r w:rsidRPr="00E124E3">
        <w:rPr>
          <w:rFonts w:ascii="Calibri" w:hAnsi="Calibri" w:cs="Calibri"/>
          <w:kern w:val="1"/>
          <w:sz w:val="22"/>
          <w:szCs w:val="22"/>
          <w:lang w:eastAsia="hi-IN"/>
        </w:rPr>
        <w:br/>
        <w:t>Zamawiający przedłuży termin składania ofert o czas niezbędny do uwzględnienia zmian w przygotowanych ofertach.</w:t>
      </w:r>
    </w:p>
    <w:p w14:paraId="7723C6AB" w14:textId="77777777" w:rsidR="00F73BA0" w:rsidRPr="00E124E3" w:rsidRDefault="00F73BA0" w:rsidP="00F73BA0">
      <w:pPr>
        <w:pStyle w:val="Textbody"/>
        <w:ind w:left="0" w:right="114" w:firstLine="0"/>
        <w:rPr>
          <w:rFonts w:ascii="Calibri" w:hAnsi="Calibri" w:cs="Calibri"/>
          <w:sz w:val="22"/>
          <w:szCs w:val="22"/>
          <w:lang w:val="pl-PL"/>
        </w:rPr>
      </w:pPr>
    </w:p>
    <w:p w14:paraId="32898EEA" w14:textId="77777777" w:rsidR="0043111E" w:rsidRPr="00E124E3" w:rsidRDefault="0043111E" w:rsidP="0043111E">
      <w:pPr>
        <w:widowControl w:val="0"/>
        <w:ind w:right="114"/>
        <w:jc w:val="both"/>
        <w:textAlignment w:val="baseline"/>
        <w:rPr>
          <w:rFonts w:ascii="Calibri" w:eastAsia="Arial" w:hAnsi="Calibri" w:cs="Calibri"/>
          <w:kern w:val="1"/>
          <w:sz w:val="22"/>
          <w:szCs w:val="22"/>
          <w:lang w:eastAsia="hi-IN" w:bidi="hi-IN"/>
        </w:rPr>
      </w:pPr>
    </w:p>
    <w:p w14:paraId="623C7ADA" w14:textId="3D201B4D" w:rsidR="00F73BA0" w:rsidRPr="009F1858" w:rsidRDefault="00CB5AAB" w:rsidP="00CB5AAB">
      <w:pPr>
        <w:spacing w:after="160" w:line="256" w:lineRule="auto"/>
        <w:ind w:left="1080"/>
        <w:jc w:val="both"/>
        <w:rPr>
          <w:rFonts w:ascii="Calibri" w:eastAsia="Calibri" w:hAnsi="Calibri" w:cs="Calibri"/>
          <w:b/>
          <w:sz w:val="22"/>
          <w:szCs w:val="22"/>
          <w:lang w:eastAsia="ar-SA"/>
        </w:rPr>
      </w:pPr>
      <w:r w:rsidRPr="009F1858">
        <w:rPr>
          <w:rFonts w:ascii="Calibri" w:eastAsia="Calibri" w:hAnsi="Calibri" w:cs="Calibri"/>
          <w:b/>
          <w:sz w:val="22"/>
          <w:szCs w:val="22"/>
          <w:highlight w:val="lightGray"/>
          <w:lang w:eastAsia="ar-SA"/>
        </w:rPr>
        <w:t xml:space="preserve">XIII. </w:t>
      </w:r>
      <w:r w:rsidR="001A253E" w:rsidRPr="009F1858">
        <w:rPr>
          <w:rFonts w:ascii="Calibri" w:eastAsia="Calibri" w:hAnsi="Calibri" w:cs="Calibri"/>
          <w:b/>
          <w:sz w:val="22"/>
          <w:szCs w:val="22"/>
          <w:lang w:eastAsia="ar-SA"/>
        </w:rPr>
        <w:t>OCHRONA DANYCH OSOBOWYCH</w:t>
      </w:r>
      <w:r w:rsidR="0043111E" w:rsidRPr="009F1858">
        <w:rPr>
          <w:rFonts w:ascii="Calibri" w:eastAsia="Calibri" w:hAnsi="Calibri" w:cs="Calibri"/>
          <w:b/>
          <w:sz w:val="22"/>
          <w:szCs w:val="22"/>
          <w:lang w:eastAsia="ar-SA"/>
        </w:rPr>
        <w:t xml:space="preserve"> </w:t>
      </w:r>
    </w:p>
    <w:p w14:paraId="72C17F7D"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0ACE3C0"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1. Administratorem Pani/ Pana danych osobowych jest Fundacja SYNERGIUM z siedzibą w Lublinie przy ul. Ignacego Daszyńskiego 19/76, 20-250 Lublin. W sprawach z zakresu ochrony danych osobowych można kontaktować się przez: a) adres e-mail: fundacjasynergium@wp.pl b) pisemnie na adres siedziby fundacji </w:t>
      </w:r>
    </w:p>
    <w:p w14:paraId="103704C3"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2. Pani/Pana dane osobowe przetwarzane będą na podstawie art. 6 ust. 1 lit. c RODO w celu związanym z niniejszym postępowaniem o udzielenie zamówienia prowadzonym w trybie zasady konkurencyjności określonej w Wytycznych dotyczących kwalifikowalności wydatków na lata 2021- 14 2027, w tym w celu przeprowadzenia postępowania, udzielenia zamówienia, zawarcia umowy,</w:t>
      </w:r>
      <w:r w:rsidRPr="009F1858">
        <w:t xml:space="preserve"> </w:t>
      </w:r>
      <w:r w:rsidRPr="009F1858">
        <w:rPr>
          <w:rFonts w:ascii="Calibri" w:hAnsi="Calibri" w:cs="Calibri"/>
          <w:sz w:val="22"/>
          <w:szCs w:val="22"/>
          <w:lang w:eastAsia="pl-PL"/>
        </w:rPr>
        <w:t xml:space="preserve">realizacji zamówienia, obowiązku sprawozdawczego, przedłożenia organom kontroli, wynikających z realizacji zadań i ustawowych obowiązków w ramach projektu, w tym ogłoszenia wyników postępowania na stronie internetowej https://bazakonkurencyjnosci.funduszeeuropejskie.gov.pl i mogą zostać udostępnione innym podmiotom poprzez wspomnianą stronę internetową. </w:t>
      </w:r>
    </w:p>
    <w:p w14:paraId="08BB2701"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3. Pani/Pana dane osobowe mogą zostać ujawnione innym podmiotom upoważnionym na podstawie przepisów prawa, w szczególności Instytucji Zarządzającej, w celu realizacji Programu Fundusze Europejskie dla Lubelskiego 2021-2027 współfinansowanego ze środków Europejskiego Funduszu Społecznego Plus, w szczególności w celu potwierdzenia kwalifikowalności wydatków, udzielenia wsparcia, monitoringu, ewaluacji, kontroli, audytu i sprawozdawczości oraz działań informacyjnopromocyjnych. </w:t>
      </w:r>
    </w:p>
    <w:p w14:paraId="78658B48"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lastRenderedPageBreak/>
        <w:t xml:space="preserve">4. Pani/Pana dane osobowe będą przechowywane zgodnie z Wytycznymi Ministra Funduszy i Polityki Regionalnej dotyczącymi kwalifikowalności wydatków na lata 2021-2027 oraz z umową o dofinansowanie realizacji projektu, w ramach którego prowadzone jest postępowanie, </w:t>
      </w:r>
      <w:proofErr w:type="spellStart"/>
      <w:r w:rsidRPr="009F1858">
        <w:rPr>
          <w:rFonts w:ascii="Calibri" w:hAnsi="Calibri" w:cs="Calibri"/>
          <w:sz w:val="22"/>
          <w:szCs w:val="22"/>
          <w:lang w:eastAsia="pl-PL"/>
        </w:rPr>
        <w:t>t.j</w:t>
      </w:r>
      <w:proofErr w:type="spellEnd"/>
      <w:r w:rsidRPr="009F1858">
        <w:rPr>
          <w:rFonts w:ascii="Calibri" w:hAnsi="Calibri" w:cs="Calibri"/>
          <w:sz w:val="22"/>
          <w:szCs w:val="22"/>
          <w:lang w:eastAsia="pl-PL"/>
        </w:rPr>
        <w:t xml:space="preserve">. przez okres pięciu lat od dnia 31 grudnia roku, w którym Instytucja Zarządzająca dokonała ostatniej płatności na rzecz Zamawiającego. </w:t>
      </w:r>
    </w:p>
    <w:p w14:paraId="2CEF18CC"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5. Obowiązek podania przez Panią/Pana danych osobowych bezpośrednio Pani/Pana dotyczących jest wymogiem ustawowym, związanym z udziałem w postępowaniu o udzielenie zamówienia zgodnie z zasadą konkurencyjności, określoną w Wytycznych dotyczących kwalifikowalności wydatków na lata 2021-2027. W przypadku nie podania danych osobowych oferta będzie podlegała odrzuceniu. </w:t>
      </w:r>
    </w:p>
    <w:p w14:paraId="1D73B3AC"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6. W odniesieniu do Pani/Pana danych osobowych decyzje nie będą podejmowane w sposób zautomatyzowany, stosownie do art. 22 RODO. − Posiada Pani/Pan: </w:t>
      </w:r>
    </w:p>
    <w:p w14:paraId="471763EB"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a. na podstawie art. 15 RODO prawo dostępu do danych osobowych Pani/Pana dotyczących; </w:t>
      </w:r>
    </w:p>
    <w:p w14:paraId="0F14E1D9"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b. na podstawie art. 16 RODO prawo do sprostowania Pani/Pana danych osobowych; </w:t>
      </w:r>
    </w:p>
    <w:p w14:paraId="4FD67AB3"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c. na podstawie art. 18 RODO prawo żądania od administratora ograniczenia przetwarzania danych osobowych z zastrzeżeniem przypadków, o których mowa w art. 18 ust. 22 RODO </w:t>
      </w:r>
    </w:p>
    <w:p w14:paraId="6BCAC2F8"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d. prawo do wniesienia skargi do Prezesa Urzędu Ochrony Danych Osobowych, gdy uzna Pani/Pan, że przetwarzanie danych osobowych Pani/Pana dotyczących narusza przepisy RODO. </w:t>
      </w:r>
    </w:p>
    <w:p w14:paraId="7F9DCD7E"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7. Nie przysługuje Pani/Panu: </w:t>
      </w:r>
    </w:p>
    <w:p w14:paraId="552A34A3"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a. w związku z art. 17 ust. 3 lit. b, d lub e RODO prawo do usunięcia danych osobowych; </w:t>
      </w:r>
    </w:p>
    <w:p w14:paraId="52572D82"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b. prawo do przenoszenia danych osobowych, o którym mowa w art. 20 RODO; </w:t>
      </w:r>
    </w:p>
    <w:p w14:paraId="58AFECFE"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c. na podstawie art. 21 RODO prawo sprzeciwu, wobec przetwarzania danych osobowych, gdyż podstawą prawną przetwarzania Pani/Pana danych osobowych jest art. 6 ust. 1 lit. c RODO. </w:t>
      </w:r>
    </w:p>
    <w:p w14:paraId="245D648D" w14:textId="4B8F1B58"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8. Z powyższych uprawnień można skorzystać w siedzibie Administratora, pisząc na adres Administratora lub drogą elektroniczną, kierując korespondencję na adres: </w:t>
      </w:r>
      <w:hyperlink r:id="rId11" w:history="1">
        <w:r w:rsidR="00CD7BA5" w:rsidRPr="009F1858">
          <w:rPr>
            <w:rStyle w:val="Hipercze"/>
            <w:rFonts w:ascii="Calibri" w:hAnsi="Calibri" w:cs="Calibri"/>
            <w:color w:val="auto"/>
            <w:sz w:val="22"/>
            <w:szCs w:val="22"/>
            <w:lang w:eastAsia="pl-PL"/>
          </w:rPr>
          <w:t>fundacja.synergium@gmail.com</w:t>
        </w:r>
      </w:hyperlink>
      <w:r w:rsidRPr="009F1858">
        <w:rPr>
          <w:rFonts w:ascii="Calibri" w:hAnsi="Calibri" w:cs="Calibri"/>
          <w:sz w:val="22"/>
          <w:szCs w:val="22"/>
          <w:lang w:eastAsia="pl-PL"/>
        </w:rPr>
        <w:t xml:space="preserve">. </w:t>
      </w:r>
    </w:p>
    <w:p w14:paraId="6EA7415D"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9. Pani/Pana dane nie będą przekazywane, o ile nie będzie się to wiązało z koniecznością wynikającą z realizacji Umowy lub obowiązków nałożonych na podmiot prowadzący postępowanie o udzielenie Zamówienia współfinansowanego ze środków Unii Europejskiej. </w:t>
      </w:r>
    </w:p>
    <w:p w14:paraId="4B0762CC" w14:textId="77777777" w:rsidR="00CD7BA5" w:rsidRPr="009F1858" w:rsidRDefault="001A253E" w:rsidP="009D1710">
      <w:pPr>
        <w:spacing w:after="160" w:line="252" w:lineRule="auto"/>
        <w:jc w:val="both"/>
        <w:rPr>
          <w:rFonts w:ascii="Calibri" w:hAnsi="Calibri" w:cs="Calibri"/>
          <w:sz w:val="22"/>
          <w:szCs w:val="22"/>
          <w:lang w:eastAsia="pl-PL"/>
        </w:rPr>
      </w:pPr>
      <w:r w:rsidRPr="009F1858">
        <w:rPr>
          <w:rFonts w:ascii="Calibri" w:hAnsi="Calibri" w:cs="Calibri"/>
          <w:sz w:val="22"/>
          <w:szCs w:val="22"/>
          <w:lang w:eastAsia="pl-PL"/>
        </w:rPr>
        <w:t xml:space="preserve">10. Pani/Pana dane nie będą przekazywane do państwa trzeciego, ani organizacji międzynarodowej w rozumieniu RODO. </w:t>
      </w:r>
    </w:p>
    <w:p w14:paraId="3160ECA4" w14:textId="2183740A" w:rsidR="0043111E" w:rsidRPr="009F1858" w:rsidRDefault="001A253E" w:rsidP="009D1710">
      <w:pPr>
        <w:spacing w:after="160" w:line="252" w:lineRule="auto"/>
        <w:jc w:val="both"/>
        <w:rPr>
          <w:rFonts w:ascii="Calibri" w:eastAsia="Calibri" w:hAnsi="Calibri" w:cs="Calibri"/>
          <w:sz w:val="22"/>
          <w:szCs w:val="22"/>
          <w:lang w:eastAsia="en-US"/>
        </w:rPr>
      </w:pPr>
      <w:r w:rsidRPr="009F1858">
        <w:rPr>
          <w:rFonts w:ascii="Calibri" w:hAnsi="Calibri" w:cs="Calibri"/>
          <w:sz w:val="22"/>
          <w:szCs w:val="22"/>
          <w:lang w:eastAsia="pl-PL"/>
        </w:rPr>
        <w:t>11. Przysługuje Pani/ Panu prawo wniesienia skargi do organu nadzorczego na niezgodne z RODO przetwarzanie Państwa danych osobowych. Właściwym dla ww. skargi jest: Urząd Ochrony Danych Osobowych, ul. Stawki 2, 00-193 Warszawa. 15</w:t>
      </w:r>
    </w:p>
    <w:p w14:paraId="172F175D" w14:textId="4838EC6B" w:rsidR="008E10C5" w:rsidRPr="008E10C5" w:rsidRDefault="008E10C5" w:rsidP="0042704A">
      <w:pPr>
        <w:spacing w:after="160" w:line="256" w:lineRule="auto"/>
        <w:ind w:left="1080"/>
        <w:jc w:val="both"/>
        <w:rPr>
          <w:rFonts w:ascii="Calibri" w:eastAsia="Calibri" w:hAnsi="Calibri" w:cs="Calibri"/>
          <w:b/>
          <w:sz w:val="22"/>
          <w:szCs w:val="22"/>
          <w:lang w:eastAsia="ar-SA"/>
        </w:rPr>
      </w:pPr>
      <w:r w:rsidRPr="008E10C5">
        <w:rPr>
          <w:rFonts w:ascii="Calibri" w:eastAsia="Calibri" w:hAnsi="Calibri" w:cs="Calibri"/>
          <w:b/>
          <w:sz w:val="22"/>
          <w:szCs w:val="22"/>
          <w:lang w:eastAsia="ar-SA"/>
        </w:rPr>
        <w:t>XIV. POSTANOWIENIA KOŃCOWE</w:t>
      </w:r>
    </w:p>
    <w:p w14:paraId="0E085351" w14:textId="0633C5B6" w:rsidR="008E10C5" w:rsidRDefault="008E10C5" w:rsidP="008E10C5">
      <w:pPr>
        <w:spacing w:after="160" w:line="256" w:lineRule="auto"/>
        <w:jc w:val="both"/>
        <w:rPr>
          <w:rFonts w:ascii="Calibri" w:eastAsia="Calibri" w:hAnsi="Calibri" w:cs="Calibri"/>
          <w:bCs/>
          <w:sz w:val="22"/>
          <w:szCs w:val="22"/>
          <w:lang w:eastAsia="ar-SA"/>
        </w:rPr>
      </w:pPr>
      <w:r w:rsidRPr="008E10C5">
        <w:rPr>
          <w:rFonts w:ascii="Calibri" w:eastAsia="Calibri" w:hAnsi="Calibri" w:cs="Calibri"/>
          <w:bCs/>
          <w:sz w:val="22"/>
          <w:szCs w:val="22"/>
          <w:lang w:eastAsia="ar-SA"/>
        </w:rPr>
        <w:t>1. Zamawiający zastrzega sobie możliwość zmiany lub uzupełnienia treści zapytania ofertowego przed upływem terminu składania ofert. Jeżeli wprowadzone zmiany lub uzupełnienia treści zapytania ofertowego będą wymagały zmiany treści ofert, Zamawiający przedłuży termin składania ofert.</w:t>
      </w:r>
    </w:p>
    <w:p w14:paraId="3DCAF20B" w14:textId="77777777" w:rsidR="00230467" w:rsidRDefault="00230467" w:rsidP="008E10C5">
      <w:pPr>
        <w:spacing w:after="160" w:line="256" w:lineRule="auto"/>
        <w:jc w:val="both"/>
        <w:rPr>
          <w:rFonts w:ascii="Calibri" w:eastAsia="Calibri" w:hAnsi="Calibri" w:cs="Calibri"/>
          <w:bCs/>
          <w:sz w:val="22"/>
          <w:szCs w:val="22"/>
          <w:lang w:eastAsia="ar-SA"/>
        </w:rPr>
      </w:pPr>
      <w:r>
        <w:rPr>
          <w:rFonts w:ascii="Calibri" w:eastAsia="Calibri" w:hAnsi="Calibri" w:cs="Calibri"/>
          <w:bCs/>
          <w:sz w:val="22"/>
          <w:szCs w:val="22"/>
          <w:lang w:eastAsia="ar-SA"/>
        </w:rPr>
        <w:lastRenderedPageBreak/>
        <w:t>2</w:t>
      </w:r>
      <w:r w:rsidR="008E10C5" w:rsidRPr="008E10C5">
        <w:rPr>
          <w:rFonts w:ascii="Calibri" w:eastAsia="Calibri" w:hAnsi="Calibri" w:cs="Calibri"/>
          <w:bCs/>
          <w:sz w:val="22"/>
          <w:szCs w:val="22"/>
          <w:lang w:eastAsia="ar-SA"/>
        </w:rPr>
        <w:t xml:space="preserve">. Koszty związane z przygotowaniem i złożeniem oferty ponosi Oferent. Zamawiający nie przewiduje możliwości zwrotu kosztów przygotowania oferty. </w:t>
      </w:r>
    </w:p>
    <w:p w14:paraId="4CF896CA" w14:textId="77777777" w:rsidR="008E10C5" w:rsidRDefault="008E10C5" w:rsidP="0042704A">
      <w:pPr>
        <w:spacing w:after="160" w:line="256" w:lineRule="auto"/>
        <w:ind w:left="1080"/>
        <w:jc w:val="both"/>
        <w:rPr>
          <w:rFonts w:ascii="Calibri" w:eastAsia="Calibri" w:hAnsi="Calibri" w:cs="Calibri"/>
          <w:b/>
          <w:sz w:val="22"/>
          <w:szCs w:val="22"/>
          <w:highlight w:val="lightGray"/>
          <w:lang w:eastAsia="ar-SA"/>
        </w:rPr>
      </w:pPr>
    </w:p>
    <w:p w14:paraId="6E632EBC" w14:textId="01904837" w:rsidR="00A34986" w:rsidRDefault="0042704A" w:rsidP="0042704A">
      <w:pPr>
        <w:spacing w:after="160" w:line="256" w:lineRule="auto"/>
        <w:ind w:left="1080"/>
        <w:jc w:val="both"/>
        <w:rPr>
          <w:rFonts w:ascii="Calibri" w:eastAsia="Calibri" w:hAnsi="Calibri" w:cs="Calibri"/>
          <w:b/>
          <w:sz w:val="22"/>
          <w:szCs w:val="22"/>
          <w:lang w:eastAsia="ar-SA"/>
        </w:rPr>
      </w:pPr>
      <w:r>
        <w:rPr>
          <w:rFonts w:ascii="Calibri" w:eastAsia="Calibri" w:hAnsi="Calibri" w:cs="Calibri"/>
          <w:b/>
          <w:sz w:val="22"/>
          <w:szCs w:val="22"/>
          <w:highlight w:val="lightGray"/>
          <w:lang w:eastAsia="ar-SA"/>
        </w:rPr>
        <w:t xml:space="preserve">XV. </w:t>
      </w:r>
      <w:r w:rsidR="00501001" w:rsidRPr="00E124E3">
        <w:rPr>
          <w:rFonts w:ascii="Calibri" w:eastAsia="Calibri" w:hAnsi="Calibri" w:cs="Calibri"/>
          <w:b/>
          <w:sz w:val="22"/>
          <w:szCs w:val="22"/>
          <w:lang w:eastAsia="ar-SA"/>
        </w:rPr>
        <w:t>ZAŁĄCZNIKI DO ZAPYTANIE OFERTOWEGO:</w:t>
      </w:r>
    </w:p>
    <w:p w14:paraId="00D4DF89" w14:textId="77777777" w:rsidR="008E10C5" w:rsidRPr="00E124E3" w:rsidRDefault="008E10C5" w:rsidP="0042704A">
      <w:pPr>
        <w:spacing w:after="160" w:line="256" w:lineRule="auto"/>
        <w:ind w:left="1080"/>
        <w:jc w:val="both"/>
        <w:rPr>
          <w:rFonts w:ascii="Calibri" w:eastAsia="Calibri" w:hAnsi="Calibri" w:cs="Calibri"/>
          <w:b/>
          <w:sz w:val="22"/>
          <w:szCs w:val="22"/>
          <w:lang w:eastAsia="ar-SA"/>
        </w:rPr>
      </w:pPr>
    </w:p>
    <w:p w14:paraId="6E04D65C" w14:textId="77777777" w:rsidR="00F73BA0" w:rsidRPr="00E124E3" w:rsidRDefault="00F73BA0" w:rsidP="00F73BA0">
      <w:pPr>
        <w:pStyle w:val="Akapitzlist"/>
        <w:spacing w:after="0"/>
        <w:rPr>
          <w:b/>
        </w:rPr>
      </w:pPr>
      <w:r w:rsidRPr="00E124E3">
        <w:t>Załącznik nr 1 - Formularz ofertowy</w:t>
      </w:r>
    </w:p>
    <w:p w14:paraId="393D2984" w14:textId="4BACF0C9" w:rsidR="008826E6" w:rsidRPr="00E124E3" w:rsidRDefault="00F73BA0" w:rsidP="009F1858">
      <w:pPr>
        <w:pStyle w:val="Akapitzlist"/>
        <w:widowControl w:val="0"/>
        <w:autoSpaceDN w:val="0"/>
        <w:spacing w:after="0" w:line="240" w:lineRule="auto"/>
        <w:ind w:right="124"/>
        <w:jc w:val="both"/>
        <w:textAlignment w:val="baseline"/>
        <w:rPr>
          <w:lang w:eastAsia="en-US"/>
        </w:rPr>
      </w:pPr>
      <w:r w:rsidRPr="00E124E3">
        <w:t xml:space="preserve">Załącznik nr 2 </w:t>
      </w:r>
      <w:r w:rsidR="009F1858">
        <w:t>–</w:t>
      </w:r>
      <w:r w:rsidRPr="00E124E3">
        <w:t xml:space="preserve"> </w:t>
      </w:r>
      <w:r w:rsidR="009F1858">
        <w:t>Dane osób wskazanych do realizacji zamówienia</w:t>
      </w:r>
    </w:p>
    <w:p w14:paraId="7A6E763B" w14:textId="77777777" w:rsidR="006B46BA" w:rsidRPr="00E124E3" w:rsidRDefault="006B46BA" w:rsidP="00F73BA0">
      <w:pPr>
        <w:widowControl w:val="0"/>
        <w:ind w:right="124"/>
        <w:jc w:val="both"/>
        <w:textAlignment w:val="baseline"/>
        <w:rPr>
          <w:rFonts w:ascii="Calibri" w:eastAsia="Calibri" w:hAnsi="Calibri" w:cs="Calibri"/>
          <w:sz w:val="22"/>
          <w:szCs w:val="22"/>
          <w:lang w:eastAsia="en-US"/>
        </w:rPr>
      </w:pPr>
    </w:p>
    <w:p w14:paraId="7ABAA7FF" w14:textId="77777777" w:rsidR="006B46BA" w:rsidRPr="00E124E3" w:rsidRDefault="006B46BA" w:rsidP="00F73BA0">
      <w:pPr>
        <w:widowControl w:val="0"/>
        <w:ind w:left="720" w:right="124"/>
        <w:jc w:val="both"/>
        <w:textAlignment w:val="baseline"/>
        <w:rPr>
          <w:rFonts w:ascii="Calibri" w:eastAsia="Calibri" w:hAnsi="Calibri" w:cs="Calibri"/>
          <w:sz w:val="22"/>
          <w:szCs w:val="22"/>
          <w:lang w:eastAsia="en-US"/>
        </w:rPr>
      </w:pPr>
    </w:p>
    <w:p w14:paraId="65CBD77F" w14:textId="4CCCD40E" w:rsidR="007E13CB" w:rsidRPr="00E124E3" w:rsidRDefault="004D35C9" w:rsidP="007E13CB">
      <w:pPr>
        <w:rPr>
          <w:rFonts w:ascii="Calibri" w:hAnsi="Calibri" w:cs="Calibri"/>
          <w:sz w:val="22"/>
          <w:szCs w:val="22"/>
        </w:rPr>
      </w:pPr>
      <w:bookmarkStart w:id="16" w:name="_Hlk47449200"/>
      <w:r w:rsidRPr="00E124E3">
        <w:rPr>
          <w:rFonts w:ascii="Calibri" w:hAnsi="Calibri" w:cs="Calibri"/>
          <w:sz w:val="22"/>
          <w:szCs w:val="22"/>
        </w:rPr>
        <w:br w:type="page"/>
      </w:r>
      <w:r w:rsidR="007E13CB" w:rsidRPr="00E124E3">
        <w:rPr>
          <w:rFonts w:ascii="Calibri" w:hAnsi="Calibri" w:cs="Calibri"/>
          <w:sz w:val="22"/>
          <w:szCs w:val="22"/>
        </w:rPr>
        <w:lastRenderedPageBreak/>
        <w:t xml:space="preserve">Załącznik nr 1 do Zapytania ofertowego nr </w:t>
      </w:r>
      <w:r w:rsidR="00697884" w:rsidRPr="00697884">
        <w:rPr>
          <w:rFonts w:ascii="Calibri" w:eastAsia="Calibri" w:hAnsi="Calibri" w:cs="Calibri"/>
          <w:sz w:val="22"/>
          <w:szCs w:val="22"/>
        </w:rPr>
        <w:t>0</w:t>
      </w:r>
      <w:r w:rsidR="009F1858">
        <w:rPr>
          <w:rFonts w:ascii="Calibri" w:eastAsia="Calibri" w:hAnsi="Calibri" w:cs="Calibri"/>
          <w:sz w:val="22"/>
          <w:szCs w:val="22"/>
        </w:rPr>
        <w:t>2</w:t>
      </w:r>
      <w:r w:rsidR="00697884" w:rsidRPr="00697884">
        <w:rPr>
          <w:rFonts w:ascii="Calibri" w:eastAsia="Calibri" w:hAnsi="Calibri" w:cs="Calibri"/>
          <w:sz w:val="22"/>
          <w:szCs w:val="22"/>
        </w:rPr>
        <w:t>/W</w:t>
      </w:r>
      <w:r w:rsidR="009F1858">
        <w:rPr>
          <w:rFonts w:ascii="Calibri" w:eastAsia="Calibri" w:hAnsi="Calibri" w:cs="Calibri"/>
          <w:sz w:val="22"/>
          <w:szCs w:val="22"/>
        </w:rPr>
        <w:t>RN</w:t>
      </w:r>
      <w:r w:rsidR="00697884" w:rsidRPr="00697884">
        <w:rPr>
          <w:rFonts w:ascii="Calibri" w:eastAsia="Calibri" w:hAnsi="Calibri" w:cs="Calibri"/>
          <w:sz w:val="22"/>
          <w:szCs w:val="22"/>
        </w:rPr>
        <w:t>/2025</w:t>
      </w:r>
    </w:p>
    <w:p w14:paraId="581718B3" w14:textId="77777777" w:rsidR="007E13CB" w:rsidRPr="00E124E3" w:rsidRDefault="007E13CB" w:rsidP="007E13CB">
      <w:pPr>
        <w:pStyle w:val="Akapitzlist"/>
        <w:widowControl w:val="0"/>
        <w:autoSpaceDN w:val="0"/>
        <w:spacing w:after="0" w:line="240" w:lineRule="auto"/>
        <w:ind w:left="0" w:right="124"/>
        <w:jc w:val="both"/>
        <w:textAlignment w:val="baseline"/>
      </w:pPr>
    </w:p>
    <w:p w14:paraId="091B64A5" w14:textId="77777777" w:rsidR="007E13CB" w:rsidRPr="00E124E3" w:rsidRDefault="007E13CB" w:rsidP="007E13CB">
      <w:pPr>
        <w:pStyle w:val="Akapitzlist"/>
        <w:widowControl w:val="0"/>
        <w:autoSpaceDN w:val="0"/>
        <w:spacing w:after="0" w:line="240" w:lineRule="auto"/>
        <w:ind w:right="124"/>
        <w:jc w:val="center"/>
        <w:textAlignment w:val="baseline"/>
        <w:rPr>
          <w:b/>
        </w:rPr>
      </w:pPr>
      <w:r w:rsidRPr="00E124E3">
        <w:rPr>
          <w:b/>
        </w:rPr>
        <w:t>Formularz oferty</w:t>
      </w:r>
    </w:p>
    <w:p w14:paraId="7AF0CAB4" w14:textId="77777777" w:rsidR="007E13CB" w:rsidRPr="00E124E3" w:rsidRDefault="007E13CB" w:rsidP="007E13CB">
      <w:pPr>
        <w:pStyle w:val="Standard"/>
        <w:rPr>
          <w:rFonts w:ascii="Calibri" w:hAnsi="Calibri" w:cs="Calibri"/>
          <w:sz w:val="22"/>
          <w:szCs w:val="22"/>
        </w:rPr>
      </w:pPr>
      <w:r w:rsidRPr="00E124E3">
        <w:rPr>
          <w:rFonts w:ascii="Calibri" w:hAnsi="Calibri" w:cs="Calibri"/>
          <w:b/>
          <w:sz w:val="22"/>
          <w:szCs w:val="22"/>
        </w:rPr>
        <w:t>Dane oferenta:</w:t>
      </w:r>
    </w:p>
    <w:p w14:paraId="029D6783"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Nazwa: ……………………………………………….………………………..……………………………………..……</w:t>
      </w:r>
    </w:p>
    <w:p w14:paraId="6B98B353"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Adres siedziby: ………………………………….………………………………………………………………………</w:t>
      </w:r>
    </w:p>
    <w:p w14:paraId="5C2473D5"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Telefon / fax: ………………………………………………………….………………………………………….……..</w:t>
      </w:r>
    </w:p>
    <w:p w14:paraId="7D7CACBC"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Adres e-mail: ………………………………………………..…….…………………………………………….………</w:t>
      </w:r>
    </w:p>
    <w:p w14:paraId="32FB99E4" w14:textId="77777777" w:rsidR="007E13CB" w:rsidRPr="00E124E3" w:rsidRDefault="007E13CB" w:rsidP="007E13CB">
      <w:pPr>
        <w:pStyle w:val="Standard"/>
        <w:rPr>
          <w:rFonts w:ascii="Calibri" w:hAnsi="Calibri" w:cs="Calibri"/>
          <w:sz w:val="22"/>
          <w:szCs w:val="22"/>
        </w:rPr>
      </w:pPr>
      <w:r w:rsidRPr="00E124E3">
        <w:rPr>
          <w:rFonts w:ascii="Calibri" w:hAnsi="Calibri" w:cs="Calibri"/>
          <w:sz w:val="22"/>
          <w:szCs w:val="22"/>
        </w:rPr>
        <w:t>NIP: …………………………………………………………………….……………………………………….……………</w:t>
      </w:r>
    </w:p>
    <w:p w14:paraId="794B8163" w14:textId="77777777" w:rsidR="007E13CB" w:rsidRPr="00E124E3" w:rsidRDefault="007E13CB" w:rsidP="00697884">
      <w:pPr>
        <w:pStyle w:val="Standard"/>
        <w:rPr>
          <w:rFonts w:ascii="Calibri" w:hAnsi="Calibri" w:cs="Calibri"/>
          <w:sz w:val="22"/>
          <w:szCs w:val="22"/>
        </w:rPr>
      </w:pPr>
      <w:r w:rsidRPr="00E124E3">
        <w:rPr>
          <w:rFonts w:ascii="Calibri" w:hAnsi="Calibri" w:cs="Calibri"/>
          <w:sz w:val="22"/>
          <w:szCs w:val="22"/>
        </w:rPr>
        <w:t>REGON: ……………………………………………………………….………………………………….………………..</w:t>
      </w:r>
    </w:p>
    <w:p w14:paraId="60AFB0B1" w14:textId="62C9FE38" w:rsidR="007E13CB" w:rsidRPr="00697884" w:rsidRDefault="00697884" w:rsidP="00697884">
      <w:pPr>
        <w:pStyle w:val="ng-star-inserted"/>
        <w:jc w:val="both"/>
        <w:rPr>
          <w:rFonts w:ascii="Calibri" w:eastAsia="Calibri" w:hAnsi="Calibri" w:cs="Calibri"/>
          <w:sz w:val="22"/>
          <w:szCs w:val="22"/>
        </w:rPr>
      </w:pPr>
      <w:r w:rsidRPr="00697884">
        <w:rPr>
          <w:rFonts w:ascii="Calibri" w:hAnsi="Calibri" w:cs="Calibri"/>
          <w:sz w:val="22"/>
          <w:szCs w:val="22"/>
        </w:rPr>
        <w:t xml:space="preserve">na </w:t>
      </w:r>
      <w:r w:rsidRPr="00697884">
        <w:rPr>
          <w:rFonts w:ascii="Calibri" w:hAnsi="Calibri" w:cs="Calibri"/>
          <w:bCs/>
          <w:sz w:val="22"/>
          <w:szCs w:val="22"/>
        </w:rPr>
        <w:t>organizację wyjazdów warsztatowych</w:t>
      </w:r>
      <w:r w:rsidRPr="00697884">
        <w:rPr>
          <w:rFonts w:ascii="Calibri" w:hAnsi="Calibri" w:cs="Calibri"/>
          <w:sz w:val="22"/>
          <w:szCs w:val="22"/>
        </w:rPr>
        <w:t xml:space="preserve"> dla rodzin w ramach projektu</w:t>
      </w:r>
      <w:r w:rsidRPr="00697884" w:rsidDel="004A1664">
        <w:rPr>
          <w:rFonts w:ascii="Calibri" w:hAnsi="Calibri" w:cs="Calibri"/>
          <w:sz w:val="22"/>
          <w:szCs w:val="22"/>
        </w:rPr>
        <w:t xml:space="preserve"> </w:t>
      </w:r>
      <w:r w:rsidRPr="00697884">
        <w:rPr>
          <w:rFonts w:ascii="Calibri" w:hAnsi="Calibri" w:cs="Calibri"/>
          <w:sz w:val="22"/>
          <w:szCs w:val="22"/>
        </w:rPr>
        <w:t>„</w:t>
      </w:r>
      <w:r w:rsidR="009F1858" w:rsidRPr="009F1858">
        <w:rPr>
          <w:rStyle w:val="mat-tooltip-trigger"/>
          <w:rFonts w:ascii="Calibri" w:hAnsi="Calibri" w:cs="Calibri"/>
          <w:sz w:val="22"/>
          <w:szCs w:val="22"/>
        </w:rPr>
        <w:t>Kapitał Społeczny Rodzin w Gminie Nałęczów</w:t>
      </w:r>
      <w:r w:rsidRPr="00697884">
        <w:rPr>
          <w:rFonts w:ascii="Calibri" w:hAnsi="Calibri" w:cs="Calibri"/>
          <w:sz w:val="22"/>
          <w:szCs w:val="22"/>
        </w:rPr>
        <w:t xml:space="preserve">” nr </w:t>
      </w:r>
      <w:r w:rsidRPr="00697884">
        <w:rPr>
          <w:rStyle w:val="mat-tooltip-trigger"/>
          <w:rFonts w:ascii="Calibri" w:hAnsi="Calibri" w:cs="Calibri"/>
          <w:sz w:val="22"/>
          <w:szCs w:val="22"/>
        </w:rPr>
        <w:t>FERS.05.01-IZ.00-00</w:t>
      </w:r>
      <w:r w:rsidR="009F1858">
        <w:rPr>
          <w:rStyle w:val="mat-tooltip-trigger"/>
          <w:rFonts w:ascii="Calibri" w:hAnsi="Calibri" w:cs="Calibri"/>
          <w:sz w:val="22"/>
          <w:szCs w:val="22"/>
        </w:rPr>
        <w:t>69</w:t>
      </w:r>
      <w:r w:rsidRPr="00697884">
        <w:rPr>
          <w:rStyle w:val="mat-tooltip-trigger"/>
          <w:rFonts w:ascii="Calibri" w:hAnsi="Calibri" w:cs="Calibri"/>
          <w:sz w:val="22"/>
          <w:szCs w:val="22"/>
        </w:rPr>
        <w:t xml:space="preserve">/24 </w:t>
      </w:r>
      <w:r w:rsidRPr="00697884">
        <w:rPr>
          <w:rFonts w:ascii="Calibri" w:hAnsi="Calibri" w:cs="Calibri"/>
          <w:sz w:val="22"/>
          <w:szCs w:val="22"/>
        </w:rPr>
        <w:t xml:space="preserve">zgodnie z Zapytaniem ofertowym nr </w:t>
      </w:r>
      <w:r w:rsidRPr="00697884">
        <w:rPr>
          <w:rFonts w:ascii="Calibri" w:eastAsia="Calibri" w:hAnsi="Calibri" w:cs="Calibri"/>
          <w:sz w:val="22"/>
          <w:szCs w:val="22"/>
        </w:rPr>
        <w:t>0</w:t>
      </w:r>
      <w:r w:rsidR="009F1858">
        <w:rPr>
          <w:rFonts w:ascii="Calibri" w:eastAsia="Calibri" w:hAnsi="Calibri" w:cs="Calibri"/>
          <w:sz w:val="22"/>
          <w:szCs w:val="22"/>
        </w:rPr>
        <w:t>2</w:t>
      </w:r>
      <w:r w:rsidRPr="00697884">
        <w:rPr>
          <w:rFonts w:ascii="Calibri" w:eastAsia="Calibri" w:hAnsi="Calibri" w:cs="Calibri"/>
          <w:sz w:val="22"/>
          <w:szCs w:val="22"/>
        </w:rPr>
        <w:t>/WR</w:t>
      </w:r>
      <w:r w:rsidR="009F1858">
        <w:rPr>
          <w:rFonts w:ascii="Calibri" w:eastAsia="Calibri" w:hAnsi="Calibri" w:cs="Calibri"/>
          <w:sz w:val="22"/>
          <w:szCs w:val="22"/>
        </w:rPr>
        <w:t>N</w:t>
      </w:r>
      <w:r w:rsidRPr="00697884">
        <w:rPr>
          <w:rFonts w:ascii="Calibri" w:eastAsia="Calibri" w:hAnsi="Calibri" w:cs="Calibri"/>
          <w:sz w:val="22"/>
          <w:szCs w:val="22"/>
        </w:rPr>
        <w:t>/2025</w:t>
      </w:r>
    </w:p>
    <w:bookmarkEnd w:id="16"/>
    <w:p w14:paraId="69473427" w14:textId="77777777" w:rsidR="009F1858" w:rsidRPr="00523B82" w:rsidRDefault="009F1858" w:rsidP="009F1858">
      <w:pPr>
        <w:autoSpaceDE w:val="0"/>
        <w:rPr>
          <w:rFonts w:ascii="Calibri" w:hAnsi="Calibri" w:cs="Calibri"/>
          <w:b/>
          <w:sz w:val="22"/>
          <w:szCs w:val="22"/>
        </w:rPr>
      </w:pPr>
      <w:r w:rsidRPr="00523B82">
        <w:rPr>
          <w:rFonts w:ascii="Calibri" w:hAnsi="Calibri" w:cs="Calibri"/>
          <w:b/>
          <w:sz w:val="22"/>
          <w:szCs w:val="22"/>
        </w:rPr>
        <w:t>Oferta cenowa brutto wykonania przedmiotu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8"/>
        <w:gridCol w:w="4594"/>
      </w:tblGrid>
      <w:tr w:rsidR="009F1858" w:rsidRPr="00F34F20" w14:paraId="19C3CFB3" w14:textId="77777777" w:rsidTr="00655F4A">
        <w:tc>
          <w:tcPr>
            <w:tcW w:w="4606" w:type="dxa"/>
            <w:shd w:val="clear" w:color="auto" w:fill="D9D9D9"/>
          </w:tcPr>
          <w:p w14:paraId="6BA8A4FE" w14:textId="7D76BFEE" w:rsidR="009F1858" w:rsidRPr="00F34F20" w:rsidRDefault="009F1858" w:rsidP="00655F4A">
            <w:pPr>
              <w:autoSpaceDE w:val="0"/>
              <w:rPr>
                <w:rFonts w:ascii="Calibri" w:hAnsi="Calibri" w:cs="Calibri"/>
                <w:b/>
                <w:sz w:val="22"/>
                <w:szCs w:val="22"/>
              </w:rPr>
            </w:pPr>
            <w:r w:rsidRPr="00F34F20">
              <w:rPr>
                <w:rFonts w:ascii="Calibri" w:hAnsi="Calibri" w:cs="Calibri"/>
                <w:b/>
                <w:sz w:val="22"/>
                <w:szCs w:val="22"/>
              </w:rPr>
              <w:t xml:space="preserve">Proponowana cena brutto za </w:t>
            </w:r>
            <w:r>
              <w:rPr>
                <w:rFonts w:ascii="Calibri" w:hAnsi="Calibri" w:cs="Calibri"/>
                <w:b/>
                <w:sz w:val="22"/>
                <w:szCs w:val="22"/>
              </w:rPr>
              <w:t>organizację wyjazdu</w:t>
            </w:r>
          </w:p>
        </w:tc>
        <w:tc>
          <w:tcPr>
            <w:tcW w:w="4606" w:type="dxa"/>
            <w:shd w:val="clear" w:color="auto" w:fill="auto"/>
          </w:tcPr>
          <w:p w14:paraId="3FCE8289" w14:textId="77777777" w:rsidR="009F1858" w:rsidRPr="00F34F20" w:rsidRDefault="009F1858" w:rsidP="00655F4A">
            <w:pPr>
              <w:autoSpaceDE w:val="0"/>
              <w:rPr>
                <w:rFonts w:ascii="Calibri" w:hAnsi="Calibri" w:cs="Calibri"/>
                <w:b/>
                <w:sz w:val="22"/>
                <w:szCs w:val="22"/>
              </w:rPr>
            </w:pPr>
          </w:p>
          <w:p w14:paraId="707288B9" w14:textId="77777777" w:rsidR="009F1858" w:rsidRDefault="009F1858" w:rsidP="00655F4A">
            <w:pPr>
              <w:autoSpaceDE w:val="0"/>
              <w:rPr>
                <w:rFonts w:ascii="Calibri" w:hAnsi="Calibri" w:cs="Calibri"/>
                <w:b/>
                <w:sz w:val="22"/>
                <w:szCs w:val="22"/>
              </w:rPr>
            </w:pPr>
            <w:r w:rsidRPr="00F34F20">
              <w:rPr>
                <w:rFonts w:ascii="Calibri" w:hAnsi="Calibri" w:cs="Calibri"/>
                <w:b/>
                <w:sz w:val="22"/>
                <w:szCs w:val="22"/>
              </w:rPr>
              <w:t>……………………………………………………………………</w:t>
            </w:r>
            <w:r>
              <w:rPr>
                <w:rFonts w:ascii="Calibri" w:hAnsi="Calibri" w:cs="Calibri"/>
                <w:b/>
                <w:sz w:val="22"/>
                <w:szCs w:val="22"/>
              </w:rPr>
              <w:t>.</w:t>
            </w:r>
          </w:p>
          <w:p w14:paraId="74F421EE" w14:textId="77777777" w:rsidR="009F1858" w:rsidRDefault="009F1858" w:rsidP="00655F4A">
            <w:pPr>
              <w:autoSpaceDE w:val="0"/>
              <w:rPr>
                <w:rFonts w:ascii="Calibri" w:hAnsi="Calibri" w:cs="Calibri"/>
                <w:b/>
                <w:sz w:val="22"/>
                <w:szCs w:val="22"/>
              </w:rPr>
            </w:pPr>
          </w:p>
          <w:p w14:paraId="54C6AA0F" w14:textId="77777777" w:rsidR="009F1858" w:rsidRPr="00B5532D" w:rsidRDefault="009F1858" w:rsidP="00655F4A">
            <w:pPr>
              <w:autoSpaceDE w:val="0"/>
              <w:rPr>
                <w:rFonts w:ascii="Calibri" w:hAnsi="Calibri" w:cs="Calibri"/>
                <w:bCs/>
                <w:sz w:val="22"/>
                <w:szCs w:val="22"/>
              </w:rPr>
            </w:pPr>
            <w:r w:rsidRPr="00B5532D">
              <w:rPr>
                <w:rFonts w:ascii="Calibri" w:hAnsi="Calibri" w:cs="Calibri"/>
                <w:bCs/>
                <w:sz w:val="22"/>
                <w:szCs w:val="22"/>
              </w:rPr>
              <w:t xml:space="preserve">Cena słownie: </w:t>
            </w:r>
          </w:p>
          <w:p w14:paraId="6476F25D" w14:textId="77777777" w:rsidR="009F1858" w:rsidRDefault="009F1858" w:rsidP="00655F4A">
            <w:pPr>
              <w:autoSpaceDE w:val="0"/>
              <w:rPr>
                <w:rFonts w:ascii="Calibri" w:hAnsi="Calibri" w:cs="Calibri"/>
                <w:b/>
                <w:sz w:val="22"/>
                <w:szCs w:val="22"/>
              </w:rPr>
            </w:pPr>
          </w:p>
          <w:p w14:paraId="423CCFB9" w14:textId="77777777" w:rsidR="009F1858" w:rsidRDefault="009F1858" w:rsidP="00655F4A">
            <w:pPr>
              <w:autoSpaceDE w:val="0"/>
              <w:rPr>
                <w:rFonts w:ascii="Calibri" w:hAnsi="Calibri" w:cs="Calibri"/>
                <w:b/>
                <w:sz w:val="22"/>
                <w:szCs w:val="22"/>
              </w:rPr>
            </w:pPr>
            <w:r>
              <w:rPr>
                <w:rFonts w:ascii="Calibri" w:hAnsi="Calibri" w:cs="Calibri"/>
                <w:b/>
                <w:sz w:val="22"/>
                <w:szCs w:val="22"/>
              </w:rPr>
              <w:t>……………………………………………………………………</w:t>
            </w:r>
          </w:p>
          <w:p w14:paraId="31F9C24D" w14:textId="77777777" w:rsidR="009F1858" w:rsidRDefault="009F1858" w:rsidP="00655F4A">
            <w:pPr>
              <w:autoSpaceDE w:val="0"/>
              <w:rPr>
                <w:rFonts w:ascii="Calibri" w:hAnsi="Calibri" w:cs="Calibri"/>
                <w:b/>
                <w:sz w:val="22"/>
                <w:szCs w:val="22"/>
              </w:rPr>
            </w:pPr>
          </w:p>
          <w:p w14:paraId="559FD27F" w14:textId="77777777" w:rsidR="009F1858" w:rsidRPr="00F34F20" w:rsidRDefault="009F1858" w:rsidP="00655F4A">
            <w:pPr>
              <w:autoSpaceDE w:val="0"/>
              <w:rPr>
                <w:rFonts w:ascii="Calibri" w:hAnsi="Calibri" w:cs="Calibri"/>
                <w:b/>
                <w:sz w:val="22"/>
                <w:szCs w:val="22"/>
              </w:rPr>
            </w:pPr>
            <w:r>
              <w:rPr>
                <w:rFonts w:ascii="Calibri" w:hAnsi="Calibri" w:cs="Calibri"/>
                <w:b/>
                <w:sz w:val="22"/>
                <w:szCs w:val="22"/>
              </w:rPr>
              <w:t>……………………………………………………………………</w:t>
            </w:r>
          </w:p>
          <w:p w14:paraId="6F5B39C3" w14:textId="77777777" w:rsidR="009F1858" w:rsidRPr="00F34F20" w:rsidRDefault="009F1858" w:rsidP="00655F4A">
            <w:pPr>
              <w:autoSpaceDE w:val="0"/>
              <w:rPr>
                <w:rFonts w:ascii="Calibri" w:hAnsi="Calibri" w:cs="Calibri"/>
                <w:b/>
                <w:sz w:val="22"/>
                <w:szCs w:val="22"/>
              </w:rPr>
            </w:pPr>
          </w:p>
        </w:tc>
      </w:tr>
      <w:tr w:rsidR="009F1858" w:rsidRPr="00F34F20" w14:paraId="4E1C2875" w14:textId="77777777" w:rsidTr="00655F4A">
        <w:tc>
          <w:tcPr>
            <w:tcW w:w="4606" w:type="dxa"/>
            <w:shd w:val="clear" w:color="auto" w:fill="D9D9D9"/>
          </w:tcPr>
          <w:p w14:paraId="0803C233" w14:textId="49A92B8E" w:rsidR="009F1858" w:rsidRPr="00CA70B5" w:rsidRDefault="009F1858" w:rsidP="00655F4A">
            <w:pPr>
              <w:autoSpaceDE w:val="0"/>
              <w:rPr>
                <w:rFonts w:ascii="Calibri" w:hAnsi="Calibri" w:cs="Calibri"/>
                <w:b/>
                <w:color w:val="000000" w:themeColor="text1"/>
                <w:sz w:val="22"/>
                <w:szCs w:val="22"/>
              </w:rPr>
            </w:pPr>
            <w:r w:rsidRPr="00CA70B5">
              <w:rPr>
                <w:rFonts w:ascii="Calibri" w:hAnsi="Calibri" w:cs="Calibri"/>
                <w:b/>
                <w:color w:val="000000" w:themeColor="text1"/>
                <w:sz w:val="22"/>
                <w:szCs w:val="22"/>
              </w:rPr>
              <w:t xml:space="preserve">Proponowana cena </w:t>
            </w:r>
            <w:r w:rsidR="00A037B1">
              <w:rPr>
                <w:rFonts w:ascii="Calibri" w:hAnsi="Calibri" w:cs="Calibri"/>
                <w:b/>
                <w:color w:val="000000" w:themeColor="text1"/>
                <w:sz w:val="22"/>
                <w:szCs w:val="22"/>
              </w:rPr>
              <w:t>netto</w:t>
            </w:r>
            <w:r w:rsidRPr="00CA70B5">
              <w:rPr>
                <w:rFonts w:ascii="Calibri" w:hAnsi="Calibri" w:cs="Calibri"/>
                <w:b/>
                <w:color w:val="000000" w:themeColor="text1"/>
                <w:sz w:val="22"/>
                <w:szCs w:val="22"/>
              </w:rPr>
              <w:t xml:space="preserve"> za realizację </w:t>
            </w:r>
            <w:r w:rsidR="00A037B1">
              <w:rPr>
                <w:rFonts w:ascii="Calibri" w:hAnsi="Calibri" w:cs="Calibri"/>
                <w:b/>
                <w:color w:val="000000" w:themeColor="text1"/>
                <w:sz w:val="22"/>
                <w:szCs w:val="22"/>
              </w:rPr>
              <w:t>wyjazdu</w:t>
            </w:r>
          </w:p>
        </w:tc>
        <w:tc>
          <w:tcPr>
            <w:tcW w:w="4606" w:type="dxa"/>
            <w:shd w:val="clear" w:color="auto" w:fill="auto"/>
          </w:tcPr>
          <w:p w14:paraId="133DCC89" w14:textId="77777777" w:rsidR="009F1858" w:rsidRPr="00F34F20" w:rsidRDefault="009F1858" w:rsidP="00655F4A">
            <w:pPr>
              <w:autoSpaceDE w:val="0"/>
              <w:rPr>
                <w:rFonts w:ascii="Calibri" w:hAnsi="Calibri" w:cs="Calibri"/>
                <w:b/>
                <w:sz w:val="22"/>
                <w:szCs w:val="22"/>
              </w:rPr>
            </w:pPr>
          </w:p>
          <w:p w14:paraId="44DC6B7A" w14:textId="77777777" w:rsidR="009F1858" w:rsidRPr="00B5532D" w:rsidRDefault="009F1858" w:rsidP="00655F4A">
            <w:pPr>
              <w:autoSpaceDE w:val="0"/>
              <w:rPr>
                <w:rFonts w:ascii="Calibri" w:hAnsi="Calibri" w:cs="Calibri"/>
                <w:b/>
                <w:sz w:val="22"/>
                <w:szCs w:val="22"/>
              </w:rPr>
            </w:pPr>
          </w:p>
          <w:p w14:paraId="5713FAA4" w14:textId="77777777" w:rsidR="009F1858" w:rsidRPr="00B5532D" w:rsidRDefault="009F1858" w:rsidP="00655F4A">
            <w:pPr>
              <w:autoSpaceDE w:val="0"/>
              <w:rPr>
                <w:rFonts w:ascii="Calibri" w:hAnsi="Calibri" w:cs="Calibri"/>
                <w:b/>
                <w:sz w:val="22"/>
                <w:szCs w:val="22"/>
              </w:rPr>
            </w:pPr>
            <w:r w:rsidRPr="00B5532D">
              <w:rPr>
                <w:rFonts w:ascii="Calibri" w:hAnsi="Calibri" w:cs="Calibri"/>
                <w:b/>
                <w:sz w:val="22"/>
                <w:szCs w:val="22"/>
              </w:rPr>
              <w:t>…………………………………………………………………….</w:t>
            </w:r>
          </w:p>
          <w:p w14:paraId="34833ED2" w14:textId="77777777" w:rsidR="009F1858" w:rsidRPr="00B5532D" w:rsidRDefault="009F1858" w:rsidP="00655F4A">
            <w:pPr>
              <w:autoSpaceDE w:val="0"/>
              <w:rPr>
                <w:rFonts w:ascii="Calibri" w:hAnsi="Calibri" w:cs="Calibri"/>
                <w:b/>
                <w:sz w:val="22"/>
                <w:szCs w:val="22"/>
              </w:rPr>
            </w:pPr>
          </w:p>
          <w:p w14:paraId="2A0DBE94" w14:textId="77777777" w:rsidR="009F1858" w:rsidRPr="00B5532D" w:rsidRDefault="009F1858" w:rsidP="00655F4A">
            <w:pPr>
              <w:autoSpaceDE w:val="0"/>
              <w:rPr>
                <w:rFonts w:ascii="Calibri" w:hAnsi="Calibri" w:cs="Calibri"/>
                <w:bCs/>
                <w:sz w:val="22"/>
                <w:szCs w:val="22"/>
              </w:rPr>
            </w:pPr>
            <w:r w:rsidRPr="00B5532D">
              <w:rPr>
                <w:rFonts w:ascii="Calibri" w:hAnsi="Calibri" w:cs="Calibri"/>
                <w:bCs/>
                <w:sz w:val="22"/>
                <w:szCs w:val="22"/>
              </w:rPr>
              <w:t xml:space="preserve">Cena słownie: </w:t>
            </w:r>
          </w:p>
          <w:p w14:paraId="6C5507C2" w14:textId="77777777" w:rsidR="009F1858" w:rsidRPr="00B5532D" w:rsidRDefault="009F1858" w:rsidP="00655F4A">
            <w:pPr>
              <w:autoSpaceDE w:val="0"/>
              <w:rPr>
                <w:rFonts w:ascii="Calibri" w:hAnsi="Calibri" w:cs="Calibri"/>
                <w:b/>
                <w:sz w:val="22"/>
                <w:szCs w:val="22"/>
              </w:rPr>
            </w:pPr>
          </w:p>
          <w:p w14:paraId="15178F12" w14:textId="77777777" w:rsidR="009F1858" w:rsidRPr="00B5532D" w:rsidRDefault="009F1858" w:rsidP="00655F4A">
            <w:pPr>
              <w:autoSpaceDE w:val="0"/>
              <w:rPr>
                <w:rFonts w:ascii="Calibri" w:hAnsi="Calibri" w:cs="Calibri"/>
                <w:b/>
                <w:sz w:val="22"/>
                <w:szCs w:val="22"/>
              </w:rPr>
            </w:pPr>
            <w:r w:rsidRPr="00B5532D">
              <w:rPr>
                <w:rFonts w:ascii="Calibri" w:hAnsi="Calibri" w:cs="Calibri"/>
                <w:b/>
                <w:sz w:val="22"/>
                <w:szCs w:val="22"/>
              </w:rPr>
              <w:t>……………………………………………………………………</w:t>
            </w:r>
          </w:p>
          <w:p w14:paraId="43D8671A" w14:textId="77777777" w:rsidR="009F1858" w:rsidRPr="00B5532D" w:rsidRDefault="009F1858" w:rsidP="00655F4A">
            <w:pPr>
              <w:autoSpaceDE w:val="0"/>
              <w:rPr>
                <w:rFonts w:ascii="Calibri" w:hAnsi="Calibri" w:cs="Calibri"/>
                <w:b/>
                <w:sz w:val="22"/>
                <w:szCs w:val="22"/>
              </w:rPr>
            </w:pPr>
          </w:p>
          <w:p w14:paraId="5FF827CF" w14:textId="77777777" w:rsidR="009F1858" w:rsidRPr="00F34F20" w:rsidRDefault="009F1858" w:rsidP="00655F4A">
            <w:pPr>
              <w:autoSpaceDE w:val="0"/>
              <w:rPr>
                <w:rFonts w:ascii="Calibri" w:hAnsi="Calibri" w:cs="Calibri"/>
                <w:b/>
                <w:sz w:val="22"/>
                <w:szCs w:val="22"/>
              </w:rPr>
            </w:pPr>
            <w:r w:rsidRPr="00B5532D">
              <w:rPr>
                <w:rFonts w:ascii="Calibri" w:hAnsi="Calibri" w:cs="Calibri"/>
                <w:b/>
                <w:sz w:val="22"/>
                <w:szCs w:val="22"/>
              </w:rPr>
              <w:t>……………………………………………………………………</w:t>
            </w:r>
          </w:p>
        </w:tc>
      </w:tr>
    </w:tbl>
    <w:p w14:paraId="2948FECD" w14:textId="77777777" w:rsidR="009F1858" w:rsidRPr="00523B82" w:rsidRDefault="009F1858" w:rsidP="009F1858">
      <w:pPr>
        <w:autoSpaceDE w:val="0"/>
        <w:rPr>
          <w:rFonts w:ascii="Calibri" w:hAnsi="Calibri" w:cs="Calibri"/>
          <w:b/>
          <w:sz w:val="22"/>
          <w:szCs w:val="22"/>
        </w:rPr>
      </w:pPr>
    </w:p>
    <w:p w14:paraId="7063C055" w14:textId="77777777" w:rsidR="009F1858" w:rsidRPr="00523B82" w:rsidRDefault="009F1858" w:rsidP="009F1858">
      <w:pPr>
        <w:autoSpaceDE w:val="0"/>
        <w:rPr>
          <w:rFonts w:ascii="Calibri" w:hAnsi="Calibri" w:cs="Calibri"/>
          <w:b/>
          <w:sz w:val="22"/>
          <w:szCs w:val="22"/>
        </w:rPr>
      </w:pPr>
    </w:p>
    <w:p w14:paraId="3DD6701E" w14:textId="77777777" w:rsidR="009F1858" w:rsidRPr="00523B82" w:rsidRDefault="009F1858" w:rsidP="009F1858">
      <w:pPr>
        <w:autoSpaceDE w:val="0"/>
        <w:rPr>
          <w:rFonts w:ascii="Calibri" w:hAnsi="Calibri" w:cs="Calibri"/>
          <w:b/>
          <w:sz w:val="22"/>
          <w:szCs w:val="22"/>
        </w:rPr>
      </w:pPr>
      <w:r>
        <w:rPr>
          <w:rFonts w:ascii="Calibri" w:hAnsi="Calibri" w:cs="Calibri"/>
          <w:b/>
          <w:sz w:val="22"/>
          <w:szCs w:val="22"/>
        </w:rPr>
        <w:t>Aspekt społeczny: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843"/>
        <w:gridCol w:w="1701"/>
      </w:tblGrid>
      <w:tr w:rsidR="009F1858" w:rsidRPr="00523B82" w14:paraId="7D5C715C" w14:textId="77777777" w:rsidTr="00655F4A">
        <w:trPr>
          <w:trHeight w:val="2519"/>
        </w:trPr>
        <w:tc>
          <w:tcPr>
            <w:tcW w:w="5495" w:type="dxa"/>
            <w:shd w:val="clear" w:color="auto" w:fill="D9D9D9"/>
          </w:tcPr>
          <w:p w14:paraId="669816D2" w14:textId="77777777" w:rsidR="009F1858" w:rsidRPr="00B5532D" w:rsidRDefault="009F1858" w:rsidP="00655F4A">
            <w:pPr>
              <w:pStyle w:val="Akapitzlist"/>
              <w:tabs>
                <w:tab w:val="left" w:pos="360"/>
              </w:tabs>
              <w:spacing w:line="360" w:lineRule="auto"/>
              <w:jc w:val="both"/>
            </w:pPr>
            <w:r w:rsidRPr="00B5532D">
              <w:t>Deklaruję, iż po podpisaniu umowy do realizacji niniejszego zamówienia zostanie zatrudniona przynajmniej jedna osoba spośród osób spełniających przynajmniej jedną z przesłanek:</w:t>
            </w:r>
          </w:p>
          <w:p w14:paraId="73B07404" w14:textId="77777777" w:rsidR="009F1858" w:rsidRPr="00B5532D" w:rsidRDefault="009F1858" w:rsidP="00655F4A">
            <w:pPr>
              <w:pStyle w:val="Akapitzlist"/>
              <w:tabs>
                <w:tab w:val="left" w:pos="360"/>
              </w:tabs>
              <w:spacing w:line="360" w:lineRule="auto"/>
              <w:jc w:val="both"/>
            </w:pPr>
            <w:r w:rsidRPr="00B5532D">
              <w:t>1)</w:t>
            </w:r>
            <w:r w:rsidRPr="00B5532D">
              <w:tab/>
              <w:t xml:space="preserve">osób niepełnosprawnych w rozumieniu ustawy z dnia 27 sierpnia 1997 r. o rehabilitacji zawodowej i społecznej oraz zatrudnianiu osób </w:t>
            </w:r>
            <w:r w:rsidRPr="00B5532D">
              <w:lastRenderedPageBreak/>
              <w:t xml:space="preserve">niepełnosprawnych (Dz. U. z 2023 r. poz. 100, 173, 240, 852 i 1234), </w:t>
            </w:r>
          </w:p>
          <w:p w14:paraId="535FB5B6" w14:textId="77777777" w:rsidR="009F1858" w:rsidRPr="00B5532D" w:rsidRDefault="009F1858" w:rsidP="00655F4A">
            <w:pPr>
              <w:pStyle w:val="Akapitzlist"/>
              <w:tabs>
                <w:tab w:val="left" w:pos="360"/>
              </w:tabs>
              <w:spacing w:line="360" w:lineRule="auto"/>
              <w:jc w:val="both"/>
            </w:pPr>
            <w:r w:rsidRPr="00B5532D">
              <w:t>2)</w:t>
            </w:r>
            <w:r w:rsidRPr="00B5532D">
              <w:tab/>
              <w:t xml:space="preserve">bezrobotnych w rozumieniu ustawy z dnia 20 kwietnia 2004 r. o promocji zatrudnienia i instytucjach rynku pracy (Dz. U. z 2023 r. poz. 735), </w:t>
            </w:r>
          </w:p>
          <w:p w14:paraId="19CAF57D" w14:textId="77777777" w:rsidR="009F1858" w:rsidRPr="00B5532D" w:rsidRDefault="009F1858" w:rsidP="00655F4A">
            <w:pPr>
              <w:pStyle w:val="Akapitzlist"/>
              <w:tabs>
                <w:tab w:val="left" w:pos="360"/>
              </w:tabs>
              <w:spacing w:line="360" w:lineRule="auto"/>
              <w:jc w:val="both"/>
            </w:pPr>
            <w:r w:rsidRPr="00B5532D">
              <w:t>3)</w:t>
            </w:r>
            <w:r w:rsidRPr="00B5532D">
              <w:tab/>
              <w:t>osób poszukujących pracy, niepozostających w zatrudnieniu lub</w:t>
            </w:r>
            <w:r w:rsidRPr="00B040D5">
              <w:rPr>
                <w:b/>
                <w:bCs/>
              </w:rPr>
              <w:t xml:space="preserve"> </w:t>
            </w:r>
            <w:r w:rsidRPr="00B5532D">
              <w:t xml:space="preserve">niewykonujących innej pracy zarobkowej, w rozumieniu ustawy z dnia 20 kwietnia 2004 r. o promocji zatrudnienia i instytucjach rynku pracy, </w:t>
            </w:r>
          </w:p>
          <w:p w14:paraId="1A38853E" w14:textId="77777777" w:rsidR="009F1858" w:rsidRPr="00B5532D" w:rsidRDefault="009F1858" w:rsidP="00655F4A">
            <w:pPr>
              <w:pStyle w:val="Akapitzlist"/>
              <w:tabs>
                <w:tab w:val="left" w:pos="360"/>
              </w:tabs>
              <w:spacing w:line="360" w:lineRule="auto"/>
              <w:jc w:val="both"/>
            </w:pPr>
            <w:r w:rsidRPr="00B5532D">
              <w:t>4)</w:t>
            </w:r>
            <w:r w:rsidRPr="00B5532D">
              <w:tab/>
              <w:t xml:space="preserve">osób usamodzielnianych, o których mowa w art. 140 ust. 1 i 2 ustawy z dnia 9 czerwca 2011 r. o wspieraniu rodziny i systemie pieczy zastępczej (Dz. U. z 2022 r. poz. 447, 1700 i 2140 oraz z 2023 r. poz. 403, 535 i 818), </w:t>
            </w:r>
          </w:p>
          <w:p w14:paraId="055C6448" w14:textId="77777777" w:rsidR="009F1858" w:rsidRPr="00B5532D" w:rsidRDefault="009F1858" w:rsidP="00655F4A">
            <w:pPr>
              <w:pStyle w:val="Akapitzlist"/>
              <w:tabs>
                <w:tab w:val="left" w:pos="360"/>
              </w:tabs>
              <w:spacing w:line="360" w:lineRule="auto"/>
              <w:jc w:val="both"/>
            </w:pPr>
            <w:r w:rsidRPr="00B5532D">
              <w:t>5)</w:t>
            </w:r>
            <w:r w:rsidRPr="00B5532D">
              <w:tab/>
              <w:t xml:space="preserve">osób pozbawionych wolności lub zwalnianych z zakładów karnych, o których mowa w ustawie z dnia 6 czerwca 1997 r. - Kodeks karny wykonawczy (Dz. U. z 2023 r. poz. 127, z 2022 r. poz. 2600 oraz z 2023 r. poz. 818), mających trudności w integracji ze środowiskiem, </w:t>
            </w:r>
          </w:p>
          <w:p w14:paraId="447FDFF1" w14:textId="77777777" w:rsidR="009F1858" w:rsidRPr="00B5532D" w:rsidRDefault="009F1858" w:rsidP="00655F4A">
            <w:pPr>
              <w:pStyle w:val="Akapitzlist"/>
              <w:tabs>
                <w:tab w:val="left" w:pos="360"/>
              </w:tabs>
              <w:spacing w:line="360" w:lineRule="auto"/>
              <w:jc w:val="both"/>
            </w:pPr>
            <w:r w:rsidRPr="00B5532D">
              <w:t>6)</w:t>
            </w:r>
            <w:r w:rsidRPr="00B5532D">
              <w:tab/>
              <w:t xml:space="preserve">osób z zaburzeniami psychicznymi w rozumieniu ustawy z dnia 19 sierpnia 1994 r. o ochronie zdrowia psychicznego (Dz. U. z 2022 r. poz. 2123), </w:t>
            </w:r>
          </w:p>
          <w:p w14:paraId="78BF0CD2" w14:textId="77777777" w:rsidR="009F1858" w:rsidRPr="00B5532D" w:rsidRDefault="009F1858" w:rsidP="00655F4A">
            <w:pPr>
              <w:pStyle w:val="Akapitzlist"/>
              <w:tabs>
                <w:tab w:val="left" w:pos="360"/>
              </w:tabs>
              <w:spacing w:line="360" w:lineRule="auto"/>
              <w:jc w:val="both"/>
            </w:pPr>
            <w:r w:rsidRPr="00B5532D">
              <w:t>7)</w:t>
            </w:r>
            <w:r w:rsidRPr="00B5532D">
              <w:tab/>
              <w:t xml:space="preserve">osób bezdomnych w rozumieniu ustawy z dnia 12 marca 2004 r. o pomocy społecznej (Dz. U. z 2023 r. poz. 901), </w:t>
            </w:r>
          </w:p>
          <w:p w14:paraId="545BC02F" w14:textId="77777777" w:rsidR="009F1858" w:rsidRPr="00B5532D" w:rsidRDefault="009F1858" w:rsidP="00655F4A">
            <w:pPr>
              <w:pStyle w:val="Akapitzlist"/>
              <w:tabs>
                <w:tab w:val="left" w:pos="360"/>
              </w:tabs>
              <w:spacing w:line="360" w:lineRule="auto"/>
              <w:jc w:val="both"/>
            </w:pPr>
            <w:r w:rsidRPr="00B5532D">
              <w:lastRenderedPageBreak/>
              <w:t>8)</w:t>
            </w:r>
            <w:r w:rsidRPr="00B5532D">
              <w:tab/>
              <w:t xml:space="preserve">osób, które uzyskały w Rzeczypospolitej Polskiej status uchodźcy lub ochronę uzupełniającą, o których mowa w ustawie z dnia 13 czerwca 2003 r. o udzielaniu cudzoziemcom ochrony na terytorium Rzeczypospolitej Polskiej (Dz. U. z 2022 r. poz. 1264 i 1383 oraz z 2023 r. poz. 185 i 547), </w:t>
            </w:r>
          </w:p>
          <w:p w14:paraId="5EE8BA7E" w14:textId="77777777" w:rsidR="009F1858" w:rsidRPr="00B5532D" w:rsidRDefault="009F1858" w:rsidP="00655F4A">
            <w:pPr>
              <w:pStyle w:val="Akapitzlist"/>
              <w:tabs>
                <w:tab w:val="left" w:pos="360"/>
              </w:tabs>
              <w:spacing w:line="360" w:lineRule="auto"/>
              <w:jc w:val="both"/>
            </w:pPr>
            <w:r w:rsidRPr="00B5532D">
              <w:t>9)</w:t>
            </w:r>
            <w:r w:rsidRPr="00B5532D">
              <w:tab/>
              <w:t xml:space="preserve">osób do 30. roku życia oraz po ukończeniu 50. roku życia, posiadających status osoby poszukującej pracy, bez zatrudnienia, </w:t>
            </w:r>
          </w:p>
          <w:p w14:paraId="21475170" w14:textId="77777777" w:rsidR="009F1858" w:rsidRPr="00523B82" w:rsidRDefault="009F1858" w:rsidP="00655F4A">
            <w:pPr>
              <w:pStyle w:val="Akapitzlist"/>
              <w:tabs>
                <w:tab w:val="left" w:pos="360"/>
              </w:tabs>
              <w:spacing w:after="0" w:line="360" w:lineRule="auto"/>
              <w:ind w:left="0"/>
              <w:jc w:val="both"/>
              <w:rPr>
                <w:b/>
                <w:bCs/>
              </w:rPr>
            </w:pPr>
            <w:r w:rsidRPr="00B5532D">
              <w:t>10)</w:t>
            </w:r>
            <w:r w:rsidRPr="00B5532D">
              <w:tab/>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tc>
        <w:tc>
          <w:tcPr>
            <w:tcW w:w="1843" w:type="dxa"/>
            <w:shd w:val="clear" w:color="auto" w:fill="auto"/>
          </w:tcPr>
          <w:p w14:paraId="480BEB1C" w14:textId="77777777" w:rsidR="009F1858" w:rsidRPr="00523B82" w:rsidRDefault="009F1858" w:rsidP="00655F4A">
            <w:pPr>
              <w:pStyle w:val="Standard"/>
              <w:rPr>
                <w:rFonts w:ascii="Calibri" w:hAnsi="Calibri" w:cs="Calibri"/>
                <w:b/>
                <w:sz w:val="22"/>
                <w:szCs w:val="22"/>
              </w:rPr>
            </w:pPr>
          </w:p>
          <w:p w14:paraId="0C477E92" w14:textId="77777777" w:rsidR="009F1858" w:rsidRPr="00523B82" w:rsidRDefault="009F1858" w:rsidP="00655F4A">
            <w:pPr>
              <w:pStyle w:val="Standard"/>
              <w:rPr>
                <w:rFonts w:ascii="Calibri" w:hAnsi="Calibri" w:cs="Calibri"/>
                <w:b/>
                <w:sz w:val="22"/>
                <w:szCs w:val="22"/>
              </w:rPr>
            </w:pPr>
          </w:p>
          <w:p w14:paraId="2DCF6202" w14:textId="77777777" w:rsidR="009F1858" w:rsidRPr="00523B82" w:rsidRDefault="009F1858" w:rsidP="00655F4A">
            <w:pPr>
              <w:pStyle w:val="Standard"/>
              <w:rPr>
                <w:rFonts w:ascii="Calibri" w:hAnsi="Calibri" w:cs="Calibri"/>
                <w:sz w:val="22"/>
                <w:szCs w:val="22"/>
              </w:rPr>
            </w:pPr>
            <w:r w:rsidRPr="00523B82">
              <w:rPr>
                <w:rFonts w:ascii="Calibri" w:hAnsi="Calibri" w:cs="Calibri"/>
                <w:b/>
                <w:sz w:val="22"/>
                <w:szCs w:val="22"/>
              </w:rPr>
              <w:t xml:space="preserve">TAK   </w:t>
            </w:r>
          </w:p>
        </w:tc>
        <w:tc>
          <w:tcPr>
            <w:tcW w:w="1701" w:type="dxa"/>
            <w:shd w:val="clear" w:color="auto" w:fill="auto"/>
          </w:tcPr>
          <w:p w14:paraId="07EFBEB2" w14:textId="77777777" w:rsidR="009F1858" w:rsidRPr="00523B82" w:rsidRDefault="009F1858" w:rsidP="00655F4A">
            <w:pPr>
              <w:pStyle w:val="Standard"/>
              <w:rPr>
                <w:rFonts w:ascii="Calibri" w:hAnsi="Calibri" w:cs="Calibri"/>
                <w:b/>
                <w:sz w:val="22"/>
                <w:szCs w:val="22"/>
              </w:rPr>
            </w:pPr>
          </w:p>
          <w:p w14:paraId="13736F95" w14:textId="77777777" w:rsidR="009F1858" w:rsidRPr="00523B82" w:rsidRDefault="009F1858" w:rsidP="00655F4A">
            <w:pPr>
              <w:pStyle w:val="Standard"/>
              <w:rPr>
                <w:rFonts w:ascii="Calibri" w:hAnsi="Calibri" w:cs="Calibri"/>
                <w:b/>
                <w:sz w:val="22"/>
                <w:szCs w:val="22"/>
              </w:rPr>
            </w:pPr>
          </w:p>
          <w:p w14:paraId="4E8C7474" w14:textId="77777777" w:rsidR="009F1858" w:rsidRPr="00523B82" w:rsidRDefault="009F1858" w:rsidP="00655F4A">
            <w:pPr>
              <w:pStyle w:val="Standard"/>
              <w:rPr>
                <w:rFonts w:ascii="Calibri" w:hAnsi="Calibri" w:cs="Calibri"/>
                <w:sz w:val="22"/>
                <w:szCs w:val="22"/>
              </w:rPr>
            </w:pPr>
            <w:r w:rsidRPr="00523B82">
              <w:rPr>
                <w:rFonts w:ascii="Calibri" w:hAnsi="Calibri" w:cs="Calibri"/>
                <w:b/>
                <w:sz w:val="22"/>
                <w:szCs w:val="22"/>
              </w:rPr>
              <w:t xml:space="preserve">NIE (*)                          </w:t>
            </w:r>
          </w:p>
        </w:tc>
      </w:tr>
    </w:tbl>
    <w:p w14:paraId="5E75D3DA" w14:textId="77777777" w:rsidR="009F1858" w:rsidRPr="00523B82" w:rsidRDefault="009F1858" w:rsidP="009F1858">
      <w:pPr>
        <w:tabs>
          <w:tab w:val="left" w:pos="360"/>
        </w:tabs>
        <w:spacing w:line="360" w:lineRule="auto"/>
        <w:jc w:val="both"/>
        <w:rPr>
          <w:rFonts w:ascii="Calibri" w:hAnsi="Calibri" w:cs="Calibri"/>
          <w:bCs/>
          <w:sz w:val="22"/>
          <w:szCs w:val="22"/>
        </w:rPr>
      </w:pPr>
    </w:p>
    <w:p w14:paraId="694D2EBB" w14:textId="77777777" w:rsidR="009F1858" w:rsidRPr="00523B82" w:rsidRDefault="009F1858" w:rsidP="009F1858">
      <w:pPr>
        <w:tabs>
          <w:tab w:val="left" w:pos="360"/>
        </w:tabs>
        <w:spacing w:line="360" w:lineRule="auto"/>
        <w:jc w:val="both"/>
        <w:rPr>
          <w:rFonts w:ascii="Calibri" w:hAnsi="Calibri" w:cs="Calibri"/>
          <w:bCs/>
          <w:sz w:val="22"/>
          <w:szCs w:val="22"/>
        </w:rPr>
      </w:pPr>
      <w:r w:rsidRPr="00523B82">
        <w:rPr>
          <w:rFonts w:ascii="Calibri" w:hAnsi="Calibri" w:cs="Calibri"/>
          <w:bCs/>
          <w:sz w:val="22"/>
          <w:szCs w:val="22"/>
        </w:rPr>
        <w:t>(*) proszę zaznaczyć właściwe przez podkreślenie albo oznaczenie kołem.</w:t>
      </w:r>
    </w:p>
    <w:p w14:paraId="5106A249" w14:textId="77777777" w:rsidR="009F1858" w:rsidRPr="00523B82" w:rsidRDefault="009F1858" w:rsidP="009F1858">
      <w:pPr>
        <w:autoSpaceDE w:val="0"/>
        <w:rPr>
          <w:rFonts w:ascii="Calibri" w:hAnsi="Calibri" w:cs="Calibri"/>
          <w:b/>
          <w:sz w:val="22"/>
          <w:szCs w:val="22"/>
        </w:rPr>
      </w:pPr>
    </w:p>
    <w:p w14:paraId="068CA902" w14:textId="77777777" w:rsidR="009F1858" w:rsidRPr="00523B82" w:rsidRDefault="009F1858" w:rsidP="009F1858">
      <w:pPr>
        <w:autoSpaceDE w:val="0"/>
        <w:rPr>
          <w:rFonts w:ascii="Calibri" w:hAnsi="Calibri" w:cs="Calibri"/>
          <w:b/>
          <w:sz w:val="22"/>
          <w:szCs w:val="22"/>
        </w:rPr>
      </w:pPr>
    </w:p>
    <w:p w14:paraId="5D3C6713" w14:textId="77777777" w:rsidR="009F1858" w:rsidRPr="00523B82" w:rsidRDefault="009F1858" w:rsidP="009F1858">
      <w:pPr>
        <w:rPr>
          <w:rFonts w:ascii="Calibri" w:eastAsia="SimSun" w:hAnsi="Calibri" w:cs="Calibri"/>
          <w:kern w:val="3"/>
          <w:sz w:val="22"/>
          <w:szCs w:val="22"/>
          <w:lang w:bidi="hi-IN"/>
        </w:rPr>
      </w:pPr>
      <w:r w:rsidRPr="00523B82">
        <w:rPr>
          <w:rFonts w:ascii="Calibri" w:hAnsi="Calibri" w:cs="Calibri"/>
          <w:b/>
          <w:bCs/>
          <w:sz w:val="22"/>
          <w:szCs w:val="22"/>
        </w:rPr>
        <w:t>Oświadczenia Wykonawcy :</w:t>
      </w:r>
    </w:p>
    <w:p w14:paraId="714B2A54" w14:textId="77777777" w:rsidR="009F1858" w:rsidRPr="00523B82"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uzyskaliśmy wszelkie niezbędne informacje do przygotowania oferty.</w:t>
      </w:r>
    </w:p>
    <w:p w14:paraId="6BA3BDF7" w14:textId="58D531EE" w:rsidR="009F1858" w:rsidRPr="00523B82"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kwota brutto wymieniona w ofercie Wykonawcy, obejmuje wszelkie koszty Wykonawcy związanie z realizacją przedmiotu zamówienia, którego dotyczy Zapytanie ofertowe nr</w:t>
      </w:r>
      <w:r w:rsidRPr="00523B82">
        <w:rPr>
          <w:b/>
        </w:rPr>
        <w:t xml:space="preserve"> </w:t>
      </w:r>
      <w:r w:rsidRPr="00523B82">
        <w:t>0</w:t>
      </w:r>
      <w:r w:rsidR="00A037B1">
        <w:t>2</w:t>
      </w:r>
      <w:r w:rsidRPr="00523B82">
        <w:t>/WR</w:t>
      </w:r>
      <w:r>
        <w:t>N</w:t>
      </w:r>
      <w:r w:rsidRPr="00523B82">
        <w:t>/2025</w:t>
      </w:r>
    </w:p>
    <w:p w14:paraId="03BBAAD7" w14:textId="77777777" w:rsidR="009F1858" w:rsidRPr="00523B82"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dysponujemy potencjałem technicznym, organizacyjnym i kadrowym, odpowiednim do realizacji zamówienia oraz spełniamy wszystkie wymagania prawne niezbędne do prowadzenia działalności będącej przedmiotem zamówienia.</w:t>
      </w:r>
    </w:p>
    <w:p w14:paraId="5195A231" w14:textId="77777777" w:rsidR="009F1858" w:rsidRPr="00523B82"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zapoznaliśmy się z zapytaniem ofertowym i nie wnosimy do niego zastrzeżeń, akceptując wszystkie postanowienia w nim zawarte oraz uzyskaliśmy konieczne informacje i wyjaśnienia do przygotowania oferty.</w:t>
      </w:r>
    </w:p>
    <w:p w14:paraId="747C1275" w14:textId="77777777" w:rsidR="009F1858" w:rsidRDefault="009F1858" w:rsidP="009F1858">
      <w:pPr>
        <w:pStyle w:val="Akapitzlist"/>
        <w:widowControl w:val="0"/>
        <w:numPr>
          <w:ilvl w:val="0"/>
          <w:numId w:val="5"/>
        </w:numPr>
        <w:autoSpaceDN w:val="0"/>
        <w:spacing w:after="0" w:line="240" w:lineRule="auto"/>
        <w:ind w:left="836" w:right="119" w:hanging="360"/>
        <w:jc w:val="both"/>
        <w:textAlignment w:val="baseline"/>
      </w:pPr>
      <w:r w:rsidRPr="00523B82">
        <w:t>Oświadczamy, że w cenie oferty zostały uwzględnione wszystkie koszty wykonania zamówienia i realizacji przyszłego świadczenia umownego,</w:t>
      </w:r>
    </w:p>
    <w:p w14:paraId="56DCF87B" w14:textId="77777777" w:rsidR="009F1858" w:rsidRPr="00523B82" w:rsidRDefault="009F1858" w:rsidP="009F1858">
      <w:pPr>
        <w:pStyle w:val="Akapitzlist"/>
        <w:widowControl w:val="0"/>
        <w:numPr>
          <w:ilvl w:val="0"/>
          <w:numId w:val="5"/>
        </w:numPr>
        <w:autoSpaceDN w:val="0"/>
        <w:ind w:right="119"/>
        <w:jc w:val="both"/>
        <w:textAlignment w:val="baseline"/>
      </w:pPr>
      <w:r>
        <w:t>Oświadczam/y, że nie posiadam/y żadnych zaległości wobec Zakładu Ubezpieczeń Społecznych i Urzędu Skarbowego oraz jednostek samorządu terytorialnego tytułem zobowiązań publiczno-prawnych.</w:t>
      </w:r>
    </w:p>
    <w:p w14:paraId="763568C3" w14:textId="77777777" w:rsidR="009F1858" w:rsidRPr="00523B82" w:rsidRDefault="009F1858" w:rsidP="009F1858">
      <w:pPr>
        <w:pStyle w:val="Standard"/>
        <w:jc w:val="center"/>
        <w:rPr>
          <w:rFonts w:ascii="Calibri" w:hAnsi="Calibri" w:cs="Calibri"/>
          <w:sz w:val="22"/>
          <w:szCs w:val="22"/>
        </w:rPr>
      </w:pPr>
    </w:p>
    <w:p w14:paraId="7A00F81F" w14:textId="77777777" w:rsidR="009F1858" w:rsidRPr="00523B82" w:rsidRDefault="009F1858" w:rsidP="009F1858">
      <w:pPr>
        <w:pStyle w:val="Standard"/>
        <w:jc w:val="center"/>
        <w:rPr>
          <w:rFonts w:ascii="Calibri" w:hAnsi="Calibri" w:cs="Calibri"/>
          <w:sz w:val="22"/>
          <w:szCs w:val="22"/>
        </w:rPr>
      </w:pPr>
    </w:p>
    <w:p w14:paraId="123BC410" w14:textId="77777777" w:rsidR="009F1858" w:rsidRPr="00523B82" w:rsidRDefault="009F1858" w:rsidP="009F1858">
      <w:pPr>
        <w:pStyle w:val="Standard"/>
        <w:ind w:left="0" w:firstLine="0"/>
        <w:rPr>
          <w:rFonts w:ascii="Calibri" w:hAnsi="Calibri" w:cs="Calibri"/>
          <w:sz w:val="22"/>
          <w:szCs w:val="22"/>
        </w:rPr>
      </w:pPr>
    </w:p>
    <w:p w14:paraId="19DD4499"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lastRenderedPageBreak/>
        <w:t>Oświadczam/-y, że uważamy się za związanych niniejszą ofertą przez okres 30 dni.</w:t>
      </w:r>
    </w:p>
    <w:p w14:paraId="589D708E"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Oświadczam/-y, że wszystkie dokumenty załączone do niniejszej oferty, jako załączniki stanowią integralną jej część i są zgodne z wymaganiami określonymi w „Zapytaniu ofertowym”</w:t>
      </w:r>
    </w:p>
    <w:p w14:paraId="2AF3E2A9"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 xml:space="preserve">Niniejszym oświadczam/-y, że </w:t>
      </w:r>
      <w:r w:rsidRPr="00B5532D">
        <w:rPr>
          <w:rFonts w:eastAsia="SimSun"/>
          <w:b/>
          <w:bCs/>
          <w:kern w:val="2"/>
          <w:lang w:bidi="hi-IN"/>
        </w:rPr>
        <w:t>nie jestem</w:t>
      </w:r>
      <w:r w:rsidRPr="00B5532D">
        <w:rPr>
          <w:rFonts w:eastAsia="SimSun"/>
          <w:kern w:val="2"/>
          <w:lang w:bidi="hi-IN"/>
        </w:rPr>
        <w:t xml:space="preserve"> powiązany/-i kapitałowo lub osobowo z Zamawiającym, osobami upoważnionymi do reprezentowania Zamawiającego, lub wykonującym w imieniu Zamawiającego czynności związane z przygotowaniem </w:t>
      </w:r>
      <w:r w:rsidRPr="00B5532D">
        <w:rPr>
          <w:rFonts w:eastAsia="SimSun"/>
          <w:kern w:val="2"/>
          <w:lang w:bidi="hi-IN"/>
        </w:rPr>
        <w:br/>
        <w:t>i przeprowadzeniem procedury wyboru wykonawcy.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w:t>
      </w:r>
    </w:p>
    <w:p w14:paraId="694B3686" w14:textId="77777777" w:rsidR="009F1858" w:rsidRPr="00B5532D" w:rsidRDefault="009F1858" w:rsidP="009F1858">
      <w:pPr>
        <w:numPr>
          <w:ilvl w:val="0"/>
          <w:numId w:val="42"/>
        </w:numPr>
        <w:jc w:val="both"/>
        <w:rPr>
          <w:rFonts w:ascii="Calibri" w:eastAsia="SimSun" w:hAnsi="Calibri" w:cs="Calibri"/>
          <w:kern w:val="2"/>
          <w:sz w:val="22"/>
          <w:szCs w:val="22"/>
          <w:lang w:bidi="hi-IN"/>
        </w:rPr>
      </w:pPr>
      <w:r w:rsidRPr="00B5532D">
        <w:rPr>
          <w:rFonts w:ascii="Calibri" w:eastAsia="SimSun" w:hAnsi="Calibri" w:cs="Calibri"/>
          <w:kern w:val="2"/>
          <w:sz w:val="22"/>
          <w:szCs w:val="22"/>
          <w:lang w:bidi="hi-IN"/>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5779750" w14:textId="77777777" w:rsidR="009F1858" w:rsidRPr="00B5532D" w:rsidRDefault="009F1858" w:rsidP="009F1858">
      <w:pPr>
        <w:numPr>
          <w:ilvl w:val="0"/>
          <w:numId w:val="42"/>
        </w:numPr>
        <w:jc w:val="both"/>
        <w:rPr>
          <w:rFonts w:ascii="Calibri" w:eastAsia="SimSun" w:hAnsi="Calibri" w:cs="Calibri"/>
          <w:kern w:val="2"/>
          <w:sz w:val="22"/>
          <w:szCs w:val="22"/>
          <w:lang w:bidi="hi-IN"/>
        </w:rPr>
      </w:pPr>
      <w:r w:rsidRPr="00B5532D">
        <w:rPr>
          <w:rFonts w:ascii="Calibri" w:eastAsia="SimSun" w:hAnsi="Calibri" w:cs="Calibri"/>
          <w:kern w:val="2"/>
          <w:sz w:val="22"/>
          <w:szCs w:val="22"/>
          <w:lang w:bidi="hi-IN"/>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7F4895D" w14:textId="77777777" w:rsidR="009F1858" w:rsidRPr="00B5532D" w:rsidRDefault="009F1858" w:rsidP="009F1858">
      <w:pPr>
        <w:numPr>
          <w:ilvl w:val="0"/>
          <w:numId w:val="42"/>
        </w:numPr>
        <w:jc w:val="both"/>
        <w:rPr>
          <w:rFonts w:ascii="Calibri" w:eastAsia="SimSun" w:hAnsi="Calibri" w:cs="Calibri"/>
          <w:kern w:val="2"/>
          <w:sz w:val="22"/>
          <w:szCs w:val="22"/>
          <w:lang w:bidi="hi-IN"/>
        </w:rPr>
      </w:pPr>
      <w:r w:rsidRPr="00B5532D">
        <w:rPr>
          <w:rFonts w:ascii="Calibri" w:eastAsia="SimSun" w:hAnsi="Calibri" w:cs="Calibri"/>
          <w:kern w:val="2"/>
          <w:sz w:val="22"/>
          <w:szCs w:val="22"/>
          <w:lang w:bidi="hi-IN"/>
        </w:rPr>
        <w:t xml:space="preserve">pozostawaniu z wykonawcą w takim stosunku prawnym lub faktycznym, że istnieje uzasadniona wątpliwość co do ich bezstronności lub niezależności w związku </w:t>
      </w:r>
      <w:r w:rsidRPr="00B5532D">
        <w:rPr>
          <w:rFonts w:ascii="Calibri" w:eastAsia="SimSun" w:hAnsi="Calibri" w:cs="Calibri"/>
          <w:kern w:val="2"/>
          <w:sz w:val="22"/>
          <w:szCs w:val="22"/>
          <w:lang w:bidi="hi-IN"/>
        </w:rPr>
        <w:br/>
        <w:t>z postępowaniem o udzielenie zamówienia.</w:t>
      </w:r>
    </w:p>
    <w:p w14:paraId="5B46A28E" w14:textId="77777777" w:rsidR="009F1858" w:rsidRPr="00B5532D" w:rsidRDefault="009F1858" w:rsidP="009F1858">
      <w:pPr>
        <w:rPr>
          <w:rFonts w:ascii="Calibri" w:eastAsia="SimSun" w:hAnsi="Calibri" w:cs="Calibri"/>
          <w:kern w:val="2"/>
          <w:sz w:val="22"/>
          <w:szCs w:val="22"/>
          <w:lang w:bidi="hi-IN"/>
        </w:rPr>
      </w:pPr>
    </w:p>
    <w:p w14:paraId="3FD6FF66"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w:t>
      </w:r>
      <w:r>
        <w:rPr>
          <w:rFonts w:eastAsia="SimSun"/>
          <w:kern w:val="2"/>
          <w:lang w:bidi="hi-IN"/>
        </w:rPr>
        <w:t>/y</w:t>
      </w:r>
      <w:r w:rsidRPr="00B5532D">
        <w:rPr>
          <w:rFonts w:eastAsia="SimSun"/>
          <w:kern w:val="2"/>
          <w:lang w:bidi="hi-IN"/>
        </w:rPr>
        <w:t>, iż nie zachodzą wobec mnie</w:t>
      </w:r>
      <w:r>
        <w:rPr>
          <w:rFonts w:eastAsia="SimSun"/>
          <w:kern w:val="2"/>
          <w:lang w:bidi="hi-IN"/>
        </w:rPr>
        <w:t>/nas</w:t>
      </w:r>
      <w:r w:rsidRPr="00B5532D">
        <w:rPr>
          <w:rFonts w:eastAsia="SimSun"/>
          <w:kern w:val="2"/>
          <w:lang w:bidi="hi-IN"/>
        </w:rPr>
        <w:t xml:space="preserve"> okoliczności wskazane w art. 7 ust. 1 ustawy z dnia 13 kwietnia 2022 roku o szczególnych rozwiązaniach w zakresie przeciwdziałania wspieraniu agresji na Ukrainę oraz służące ochronie bezpieczeństwa narodowego (Dz. U. 2022. 835) oraz w art. 5k ust. 1 rozporządzenia (UE) nr 833/2014 z dnia 31 lipca 2014 roku dotyczącego środków ograniczających w związku z działaniami Rosji destabilizującymi sytuację na Ukrainie (Dz. U. UE. L. 2014. 229.1). Ponadto, oświadczam, że wyżej wskazane okoliczności nie zachodzą także w stosunku do podwykonawców, dostawców lub podmiotów, na których zdolności polegam.</w:t>
      </w:r>
    </w:p>
    <w:p w14:paraId="3610AF6B"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w:t>
      </w:r>
      <w:r>
        <w:rPr>
          <w:rFonts w:eastAsia="SimSun"/>
          <w:kern w:val="2"/>
          <w:lang w:bidi="hi-IN"/>
        </w:rPr>
        <w:t>/y</w:t>
      </w:r>
      <w:r w:rsidRPr="00B5532D">
        <w:rPr>
          <w:rFonts w:eastAsia="SimSun"/>
          <w:kern w:val="2"/>
          <w:lang w:bidi="hi-IN"/>
        </w:rPr>
        <w:t>, iż wobec mnie</w:t>
      </w:r>
      <w:r>
        <w:rPr>
          <w:rFonts w:eastAsia="SimSun"/>
          <w:kern w:val="2"/>
          <w:lang w:bidi="hi-IN"/>
        </w:rPr>
        <w:t>/nas</w:t>
      </w:r>
      <w:r w:rsidRPr="00B5532D">
        <w:rPr>
          <w:rFonts w:eastAsia="SimSun"/>
          <w:kern w:val="2"/>
          <w:lang w:bidi="hi-IN"/>
        </w:rPr>
        <w:t xml:space="preserve"> nie zachodzi zakaz, o którym mowa w art. 5l rozporządzenia Rady (UE) nr 833/2014;</w:t>
      </w:r>
    </w:p>
    <w:p w14:paraId="39265AA9"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w:t>
      </w:r>
      <w:r>
        <w:rPr>
          <w:rFonts w:eastAsia="SimSun"/>
          <w:kern w:val="2"/>
          <w:lang w:bidi="hi-IN"/>
        </w:rPr>
        <w:t>/y</w:t>
      </w:r>
      <w:r w:rsidRPr="00B5532D">
        <w:rPr>
          <w:rFonts w:eastAsia="SimSun"/>
          <w:kern w:val="2"/>
          <w:lang w:bidi="hi-IN"/>
        </w:rPr>
        <w:t>, iż zobowiązuję</w:t>
      </w:r>
      <w:r>
        <w:rPr>
          <w:rFonts w:eastAsia="SimSun"/>
          <w:kern w:val="2"/>
          <w:lang w:bidi="hi-IN"/>
        </w:rPr>
        <w:t>/my</w:t>
      </w:r>
      <w:r w:rsidRPr="00B5532D">
        <w:rPr>
          <w:rFonts w:eastAsia="SimSun"/>
          <w:kern w:val="2"/>
          <w:lang w:bidi="hi-IN"/>
        </w:rPr>
        <w:t xml:space="preserve"> się, że zamówienie będzie realizował z uwzględnieniem zakazu, o którym mowa w art. 5k ust. 1 rozporządzenia Rady (UE) nr 833/2014, tj. bez udziału osób fizycznych lub prawnych, podmiotów lub organów, o których mowa w art. 5k ust. 1 rozporządzenia 833/2014, w tym podwykonawców, dostawców, w przypadku, gdy przypada na nich ponad 10 % wartości umowy;</w:t>
      </w:r>
    </w:p>
    <w:p w14:paraId="0F70E77B"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 iż wobec mnie nie została otwarta likwidacja lub ogłoszona upadłość, lub ogłoszono upadłość wraz z zawarciem układu zatwierdzonego prawomocnym postanowieniem sądu, który nie przewiduje zaspokojenia wierzycieli poprzez likwidację majątku upadłego.</w:t>
      </w:r>
    </w:p>
    <w:p w14:paraId="796D043D"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Oświadczam/-y, że wypełniłem/</w:t>
      </w:r>
      <w:proofErr w:type="spellStart"/>
      <w:r w:rsidRPr="00B5532D">
        <w:rPr>
          <w:rFonts w:eastAsia="SimSun"/>
          <w:kern w:val="2"/>
          <w:lang w:bidi="hi-IN"/>
        </w:rPr>
        <w:t>am</w:t>
      </w:r>
      <w:proofErr w:type="spellEnd"/>
      <w:r w:rsidRPr="00B5532D">
        <w:rPr>
          <w:rFonts w:eastAsia="SimSun"/>
          <w:kern w:val="2"/>
          <w:lang w:bidi="hi-IN"/>
        </w:rPr>
        <w:t xml:space="preserve">/ wypełniliśmy obowiązki informacyjne przewidziane w art. 13 lub 14 Rozporządzenia Parlamentu Europejskiego i Rady (UE) 2016/679 </w:t>
      </w:r>
      <w:r w:rsidRPr="00B5532D">
        <w:rPr>
          <w:rFonts w:eastAsia="SimSun"/>
          <w:kern w:val="2"/>
          <w:lang w:bidi="hi-IN"/>
        </w:rPr>
        <w:lastRenderedPageBreak/>
        <w:t>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w:t>
      </w:r>
      <w:proofErr w:type="spellStart"/>
      <w:r w:rsidRPr="00B5532D">
        <w:rPr>
          <w:rFonts w:eastAsia="SimSun"/>
          <w:kern w:val="2"/>
          <w:lang w:bidi="hi-IN"/>
        </w:rPr>
        <w:t>am</w:t>
      </w:r>
      <w:proofErr w:type="spellEnd"/>
      <w:r w:rsidRPr="00B5532D">
        <w:rPr>
          <w:rFonts w:eastAsia="SimSun"/>
          <w:kern w:val="2"/>
          <w:lang w:bidi="hi-IN"/>
        </w:rPr>
        <w:t>/ pozyskaliśmy w celu ubiegania się o udzielenie zamówienia w niniejszym zapytaniu ofertowym.</w:t>
      </w:r>
    </w:p>
    <w:p w14:paraId="66489EF4"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Oświadczam/-y, że zapoznałem/zapoznaliśmy się z informacjami Administratora Danych Osobowych dotyczących danych osobowych i wyrażam zgodę na przetwarzanie moich/naszych danych osobowych.</w:t>
      </w:r>
    </w:p>
    <w:p w14:paraId="0B06EE28" w14:textId="77777777" w:rsidR="009F1858" w:rsidRPr="00B5532D" w:rsidRDefault="009F1858" w:rsidP="009F1858">
      <w:pPr>
        <w:pStyle w:val="Akapitzlist"/>
        <w:numPr>
          <w:ilvl w:val="0"/>
          <w:numId w:val="5"/>
        </w:numPr>
        <w:jc w:val="both"/>
        <w:rPr>
          <w:rFonts w:eastAsia="SimSun"/>
          <w:kern w:val="2"/>
          <w:lang w:bidi="hi-IN"/>
        </w:rPr>
      </w:pPr>
      <w:r w:rsidRPr="00B5532D">
        <w:rPr>
          <w:rFonts w:eastAsia="SimSun"/>
          <w:kern w:val="2"/>
          <w:lang w:bidi="hi-IN"/>
        </w:rPr>
        <w:t>Oświadczam, że wszystkie informacje podane w powyższych oświadczeniach są aktualne i zgodne z prawdą oraz zostały przedstawione z pełną świadomością konsekwencji wprowadzenia Zamawiającego w błąd przy przedstawianiu informacji.</w:t>
      </w:r>
    </w:p>
    <w:p w14:paraId="23EB1D25"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Osobą upoważnioną do kontaktów w sprawie realizacji usługi jest:</w:t>
      </w:r>
    </w:p>
    <w:p w14:paraId="0DC9D927" w14:textId="77777777" w:rsidR="009F1858" w:rsidRPr="00B5532D" w:rsidRDefault="009F1858" w:rsidP="009F1858">
      <w:pPr>
        <w:ind w:left="720"/>
        <w:rPr>
          <w:rFonts w:ascii="Calibri" w:eastAsia="SimSun" w:hAnsi="Calibri" w:cs="Calibri"/>
          <w:kern w:val="2"/>
          <w:sz w:val="22"/>
          <w:szCs w:val="22"/>
          <w:lang w:bidi="hi-IN"/>
        </w:rPr>
      </w:pPr>
    </w:p>
    <w:p w14:paraId="139C764D"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Pani/Pan : …………………………………………………………………..,</w:t>
      </w:r>
    </w:p>
    <w:p w14:paraId="7473263C"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 xml:space="preserve">tel. …………………………………………………………………………..…, </w:t>
      </w:r>
    </w:p>
    <w:p w14:paraId="008EC9D5"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 xml:space="preserve">fax……………………………………………………………..………………., </w:t>
      </w:r>
    </w:p>
    <w:p w14:paraId="00E19194"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e-mail. ………………………………………………………………………..</w:t>
      </w:r>
    </w:p>
    <w:p w14:paraId="689A79C9" w14:textId="77777777" w:rsidR="009F1858" w:rsidRPr="00B5532D" w:rsidRDefault="009F1858" w:rsidP="009F1858">
      <w:pPr>
        <w:ind w:left="720"/>
        <w:rPr>
          <w:rFonts w:ascii="Calibri" w:eastAsia="SimSun" w:hAnsi="Calibri" w:cs="Calibri"/>
          <w:kern w:val="2"/>
          <w:sz w:val="22"/>
          <w:szCs w:val="22"/>
          <w:lang w:bidi="hi-IN"/>
        </w:rPr>
      </w:pPr>
    </w:p>
    <w:p w14:paraId="093F0101"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7. Do oferty załączamy następujące dokumenty:</w:t>
      </w:r>
    </w:p>
    <w:p w14:paraId="51163A96"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w:t>
      </w:r>
    </w:p>
    <w:p w14:paraId="5CD2614F"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w:t>
      </w:r>
    </w:p>
    <w:p w14:paraId="0DEC0538" w14:textId="77777777" w:rsidR="009F1858" w:rsidRPr="00B5532D" w:rsidRDefault="009F1858" w:rsidP="009F1858">
      <w:pPr>
        <w:ind w:left="720"/>
        <w:rPr>
          <w:rFonts w:ascii="Calibri" w:eastAsia="SimSun" w:hAnsi="Calibri" w:cs="Calibri"/>
          <w:kern w:val="2"/>
          <w:sz w:val="22"/>
          <w:szCs w:val="22"/>
          <w:lang w:bidi="hi-IN"/>
        </w:rPr>
      </w:pPr>
      <w:r w:rsidRPr="00B5532D">
        <w:rPr>
          <w:rFonts w:ascii="Calibri" w:eastAsia="SimSun" w:hAnsi="Calibri" w:cs="Calibri"/>
          <w:kern w:val="2"/>
          <w:sz w:val="22"/>
          <w:szCs w:val="22"/>
          <w:lang w:bidi="hi-IN"/>
        </w:rPr>
        <w:t>……………………………</w:t>
      </w:r>
    </w:p>
    <w:p w14:paraId="3290EFF0" w14:textId="77777777" w:rsidR="009F1858" w:rsidRPr="00B5532D" w:rsidRDefault="009F1858" w:rsidP="009F1858">
      <w:pPr>
        <w:ind w:left="720"/>
        <w:rPr>
          <w:rFonts w:ascii="Calibri" w:eastAsia="SimSun" w:hAnsi="Calibri" w:cs="Calibri"/>
          <w:kern w:val="2"/>
          <w:sz w:val="22"/>
          <w:szCs w:val="22"/>
          <w:lang w:bidi="hi-IN"/>
        </w:rPr>
      </w:pPr>
    </w:p>
    <w:p w14:paraId="7D51A5AC" w14:textId="77777777" w:rsidR="009F1858" w:rsidRPr="00B5532D" w:rsidRDefault="009F1858" w:rsidP="009F1858">
      <w:pPr>
        <w:rPr>
          <w:rFonts w:ascii="Calibri" w:eastAsia="SimSun" w:hAnsi="Calibri" w:cs="Calibri"/>
          <w:kern w:val="2"/>
          <w:sz w:val="22"/>
          <w:szCs w:val="22"/>
          <w:lang w:bidi="hi-IN"/>
        </w:rPr>
      </w:pPr>
    </w:p>
    <w:p w14:paraId="404DAF5F" w14:textId="77777777" w:rsidR="009F1858" w:rsidRPr="00B5532D" w:rsidRDefault="009F1858" w:rsidP="009F1858">
      <w:pPr>
        <w:rPr>
          <w:rFonts w:ascii="Calibri" w:eastAsia="SimSun" w:hAnsi="Calibri" w:cs="Calibri"/>
          <w:kern w:val="2"/>
          <w:sz w:val="22"/>
          <w:szCs w:val="22"/>
          <w:lang w:bidi="hi-IN"/>
        </w:rPr>
      </w:pPr>
    </w:p>
    <w:p w14:paraId="7F4D9AF6" w14:textId="77777777" w:rsidR="009F1858" w:rsidRPr="00B5532D" w:rsidRDefault="009F1858" w:rsidP="009F1858">
      <w:pPr>
        <w:rPr>
          <w:rFonts w:ascii="Calibri" w:eastAsia="SimSun" w:hAnsi="Calibri" w:cs="Calibri"/>
          <w:kern w:val="2"/>
          <w:sz w:val="22"/>
          <w:szCs w:val="22"/>
          <w:lang w:bidi="hi-IN"/>
        </w:rPr>
      </w:pPr>
      <w:r w:rsidRPr="00B5532D">
        <w:rPr>
          <w:rFonts w:ascii="Calibri" w:eastAsia="SimSun" w:hAnsi="Calibri" w:cs="Calibri"/>
          <w:kern w:val="2"/>
          <w:sz w:val="22"/>
          <w:szCs w:val="22"/>
          <w:lang w:bidi="hi-IN"/>
        </w:rPr>
        <w:t>Miejscowość, data: ……………………………………………………………………………………</w:t>
      </w:r>
    </w:p>
    <w:p w14:paraId="5F3ECC32" w14:textId="77777777" w:rsidR="009F1858" w:rsidRDefault="009F1858" w:rsidP="009F1858">
      <w:pPr>
        <w:rPr>
          <w:rFonts w:ascii="Calibri" w:eastAsia="SimSun" w:hAnsi="Calibri" w:cs="Calibri"/>
          <w:kern w:val="2"/>
          <w:sz w:val="22"/>
          <w:szCs w:val="22"/>
          <w:lang w:bidi="hi-IN"/>
        </w:rPr>
      </w:pPr>
    </w:p>
    <w:p w14:paraId="072C8BAF" w14:textId="77777777" w:rsidR="009F1858" w:rsidRDefault="009F1858" w:rsidP="009F1858">
      <w:pPr>
        <w:rPr>
          <w:rFonts w:ascii="Calibri" w:eastAsia="SimSun" w:hAnsi="Calibri" w:cs="Calibri"/>
          <w:kern w:val="2"/>
          <w:sz w:val="22"/>
          <w:szCs w:val="22"/>
          <w:lang w:bidi="hi-IN"/>
        </w:rPr>
      </w:pPr>
    </w:p>
    <w:p w14:paraId="52F7732B" w14:textId="77777777" w:rsidR="009F1858" w:rsidRDefault="009F1858" w:rsidP="009F1858">
      <w:pPr>
        <w:rPr>
          <w:rFonts w:ascii="Calibri" w:eastAsia="SimSun" w:hAnsi="Calibri" w:cs="Calibri"/>
          <w:kern w:val="2"/>
          <w:sz w:val="22"/>
          <w:szCs w:val="22"/>
          <w:lang w:bidi="hi-IN"/>
        </w:rPr>
      </w:pPr>
    </w:p>
    <w:p w14:paraId="7A0A141B" w14:textId="77777777" w:rsidR="009F1858" w:rsidRDefault="009F1858" w:rsidP="009F1858">
      <w:pPr>
        <w:rPr>
          <w:rFonts w:ascii="Calibri" w:eastAsia="SimSun" w:hAnsi="Calibri" w:cs="Calibri"/>
          <w:kern w:val="2"/>
          <w:sz w:val="22"/>
          <w:szCs w:val="22"/>
          <w:lang w:bidi="hi-IN"/>
        </w:rPr>
      </w:pPr>
    </w:p>
    <w:p w14:paraId="6FB247B1" w14:textId="77777777" w:rsidR="009F1858" w:rsidRPr="00B5532D" w:rsidRDefault="009F1858" w:rsidP="009F1858">
      <w:pPr>
        <w:rPr>
          <w:rFonts w:ascii="Calibri" w:eastAsia="SimSun" w:hAnsi="Calibri" w:cs="Calibri"/>
          <w:kern w:val="2"/>
          <w:sz w:val="22"/>
          <w:szCs w:val="22"/>
          <w:lang w:bidi="hi-IN"/>
        </w:rPr>
      </w:pPr>
      <w:bookmarkStart w:id="17" w:name="_Hlk205137474"/>
    </w:p>
    <w:p w14:paraId="2575431E" w14:textId="77777777" w:rsidR="009F1858" w:rsidRPr="00B5532D" w:rsidRDefault="009F1858" w:rsidP="009F1858">
      <w:pPr>
        <w:jc w:val="center"/>
        <w:rPr>
          <w:rFonts w:ascii="Calibri" w:eastAsia="SimSun" w:hAnsi="Calibri" w:cs="Calibri"/>
          <w:kern w:val="2"/>
          <w:sz w:val="22"/>
          <w:szCs w:val="22"/>
          <w:lang w:bidi="hi-IN"/>
        </w:rPr>
      </w:pPr>
      <w:r w:rsidRPr="00B5532D">
        <w:rPr>
          <w:rFonts w:ascii="Calibri" w:eastAsia="SimSun" w:hAnsi="Calibri" w:cs="Calibri"/>
          <w:kern w:val="2"/>
          <w:sz w:val="22"/>
          <w:szCs w:val="22"/>
          <w:lang w:bidi="hi-IN"/>
        </w:rPr>
        <w:t>____________________________</w:t>
      </w:r>
    </w:p>
    <w:p w14:paraId="1E9CAC71" w14:textId="77777777" w:rsidR="009F1858" w:rsidRPr="00B5532D" w:rsidRDefault="009F1858" w:rsidP="009F1858">
      <w:pPr>
        <w:jc w:val="center"/>
        <w:rPr>
          <w:rFonts w:ascii="Calibri" w:eastAsia="SimSun" w:hAnsi="Calibri" w:cs="Calibri"/>
          <w:i/>
          <w:iCs/>
          <w:kern w:val="2"/>
          <w:sz w:val="22"/>
          <w:szCs w:val="22"/>
          <w:lang w:bidi="hi-IN"/>
        </w:rPr>
      </w:pPr>
      <w:r w:rsidRPr="00B5532D">
        <w:rPr>
          <w:rFonts w:ascii="Calibri" w:eastAsia="SimSun" w:hAnsi="Calibri" w:cs="Calibri"/>
          <w:i/>
          <w:iCs/>
          <w:kern w:val="2"/>
          <w:sz w:val="22"/>
          <w:szCs w:val="22"/>
          <w:lang w:bidi="hi-IN"/>
        </w:rPr>
        <w:t>Dokument podpisany kwalifikowanym podpisem elektronicznym/podpisem zaufanym</w:t>
      </w:r>
    </w:p>
    <w:p w14:paraId="7B903D05" w14:textId="77777777" w:rsidR="009F1858" w:rsidRPr="00B5532D" w:rsidRDefault="009F1858" w:rsidP="009F1858">
      <w:pPr>
        <w:jc w:val="center"/>
        <w:rPr>
          <w:rFonts w:ascii="Calibri" w:eastAsia="SimSun" w:hAnsi="Calibri" w:cs="Calibri"/>
          <w:i/>
          <w:iCs/>
          <w:kern w:val="2"/>
          <w:sz w:val="22"/>
          <w:szCs w:val="22"/>
          <w:lang w:bidi="hi-IN"/>
        </w:rPr>
      </w:pPr>
      <w:r w:rsidRPr="00B5532D">
        <w:rPr>
          <w:rFonts w:ascii="Calibri" w:eastAsia="SimSun" w:hAnsi="Calibri" w:cs="Calibri"/>
          <w:i/>
          <w:iCs/>
          <w:kern w:val="2"/>
          <w:sz w:val="22"/>
          <w:szCs w:val="22"/>
          <w:lang w:bidi="hi-IN"/>
        </w:rPr>
        <w:t>(podpis osoby uprawnionej do reprezentowania Wykonawcy)</w:t>
      </w:r>
    </w:p>
    <w:bookmarkEnd w:id="17"/>
    <w:p w14:paraId="6781DE14" w14:textId="77777777" w:rsidR="009F1858" w:rsidRPr="00523B82" w:rsidRDefault="009F1858" w:rsidP="009F1858">
      <w:pPr>
        <w:rPr>
          <w:rFonts w:ascii="Calibri" w:hAnsi="Calibri" w:cs="Calibri"/>
          <w:b/>
          <w:sz w:val="22"/>
          <w:szCs w:val="22"/>
        </w:rPr>
      </w:pPr>
    </w:p>
    <w:p w14:paraId="7C318971" w14:textId="6467B70E" w:rsidR="009F1858" w:rsidRPr="00523B82" w:rsidRDefault="009F1858" w:rsidP="009F1858">
      <w:pPr>
        <w:spacing w:after="160" w:line="256" w:lineRule="auto"/>
        <w:rPr>
          <w:rFonts w:ascii="Calibri" w:eastAsia="Calibri" w:hAnsi="Calibri" w:cs="Calibri"/>
          <w:b/>
          <w:sz w:val="22"/>
          <w:szCs w:val="22"/>
        </w:rPr>
      </w:pPr>
      <w:r w:rsidRPr="00523B82">
        <w:rPr>
          <w:rFonts w:ascii="Calibri" w:hAnsi="Calibri" w:cs="Calibri"/>
          <w:sz w:val="22"/>
          <w:szCs w:val="22"/>
        </w:rPr>
        <w:br w:type="page"/>
      </w:r>
      <w:r w:rsidRPr="00523B82">
        <w:rPr>
          <w:rFonts w:ascii="Calibri" w:hAnsi="Calibri" w:cs="Calibri"/>
          <w:sz w:val="22"/>
          <w:szCs w:val="22"/>
        </w:rPr>
        <w:lastRenderedPageBreak/>
        <w:t xml:space="preserve">Załącznik nr </w:t>
      </w:r>
      <w:r>
        <w:rPr>
          <w:rFonts w:ascii="Calibri" w:hAnsi="Calibri" w:cs="Calibri"/>
          <w:sz w:val="22"/>
          <w:szCs w:val="22"/>
        </w:rPr>
        <w:t>2</w:t>
      </w:r>
      <w:r w:rsidRPr="00523B82">
        <w:rPr>
          <w:rFonts w:ascii="Calibri" w:hAnsi="Calibri" w:cs="Calibri"/>
          <w:sz w:val="22"/>
          <w:szCs w:val="22"/>
        </w:rPr>
        <w:t xml:space="preserve"> do Zapytania ofertowego nr </w:t>
      </w:r>
      <w:r w:rsidRPr="00523B82">
        <w:rPr>
          <w:rFonts w:ascii="Calibri" w:eastAsia="Calibri" w:hAnsi="Calibri" w:cs="Calibri"/>
          <w:sz w:val="22"/>
          <w:szCs w:val="22"/>
        </w:rPr>
        <w:t>0</w:t>
      </w:r>
      <w:r w:rsidR="00A037B1">
        <w:rPr>
          <w:rFonts w:ascii="Calibri" w:eastAsia="Calibri" w:hAnsi="Calibri" w:cs="Calibri"/>
          <w:sz w:val="22"/>
          <w:szCs w:val="22"/>
        </w:rPr>
        <w:t>2</w:t>
      </w:r>
      <w:r w:rsidRPr="00523B82">
        <w:rPr>
          <w:rFonts w:ascii="Calibri" w:eastAsia="Calibri" w:hAnsi="Calibri" w:cs="Calibri"/>
          <w:sz w:val="22"/>
          <w:szCs w:val="22"/>
        </w:rPr>
        <w:t>/WR</w:t>
      </w:r>
      <w:r>
        <w:rPr>
          <w:rFonts w:ascii="Calibri" w:eastAsia="Calibri" w:hAnsi="Calibri" w:cs="Calibri"/>
          <w:sz w:val="22"/>
          <w:szCs w:val="22"/>
        </w:rPr>
        <w:t>N</w:t>
      </w:r>
      <w:r w:rsidRPr="00523B82">
        <w:rPr>
          <w:rFonts w:ascii="Calibri" w:eastAsia="Calibri" w:hAnsi="Calibri" w:cs="Calibri"/>
          <w:sz w:val="22"/>
          <w:szCs w:val="22"/>
        </w:rPr>
        <w:t>/2025</w:t>
      </w:r>
    </w:p>
    <w:p w14:paraId="1372AEA3" w14:textId="73BA5090" w:rsidR="009F1858" w:rsidRPr="00523B82" w:rsidRDefault="009F1858" w:rsidP="009F1858">
      <w:pPr>
        <w:pStyle w:val="Standard"/>
        <w:jc w:val="center"/>
        <w:rPr>
          <w:rFonts w:ascii="Calibri" w:hAnsi="Calibri" w:cs="Calibri"/>
          <w:b/>
          <w:sz w:val="22"/>
          <w:szCs w:val="22"/>
        </w:rPr>
      </w:pPr>
      <w:r w:rsidRPr="00523B82">
        <w:rPr>
          <w:rFonts w:ascii="Calibri" w:hAnsi="Calibri" w:cs="Calibri"/>
          <w:b/>
          <w:sz w:val="22"/>
          <w:szCs w:val="22"/>
        </w:rPr>
        <w:t>Dane osób wskazanych do realizacji zamówienia</w:t>
      </w:r>
    </w:p>
    <w:p w14:paraId="31A25CFC" w14:textId="77777777" w:rsidR="009F1858" w:rsidRPr="00523B82" w:rsidRDefault="009F1858" w:rsidP="009F1858">
      <w:pPr>
        <w:pStyle w:val="Standard"/>
        <w:ind w:left="0" w:firstLine="0"/>
        <w:jc w:val="left"/>
        <w:rPr>
          <w:rFonts w:ascii="Calibri" w:hAnsi="Calibri" w:cs="Calibri"/>
          <w:sz w:val="22"/>
          <w:szCs w:val="22"/>
        </w:rPr>
      </w:pPr>
    </w:p>
    <w:p w14:paraId="272C2716" w14:textId="795BB40E" w:rsidR="009F1858" w:rsidRPr="00523B82" w:rsidRDefault="009F1858" w:rsidP="009F1858">
      <w:pPr>
        <w:jc w:val="both"/>
        <w:rPr>
          <w:rFonts w:ascii="Calibri" w:hAnsi="Calibri" w:cs="Calibri"/>
          <w:b/>
          <w:sz w:val="22"/>
          <w:szCs w:val="22"/>
        </w:rPr>
      </w:pPr>
      <w:bookmarkStart w:id="18" w:name="_Hlk205155786"/>
      <w:r w:rsidRPr="00523B82">
        <w:rPr>
          <w:rFonts w:ascii="Calibri" w:hAnsi="Calibri" w:cs="Calibri"/>
          <w:b/>
          <w:sz w:val="22"/>
          <w:szCs w:val="22"/>
        </w:rPr>
        <w:t xml:space="preserve">1. Wykaz </w:t>
      </w:r>
      <w:r w:rsidR="00A037B1">
        <w:rPr>
          <w:rFonts w:ascii="Calibri" w:hAnsi="Calibri" w:cs="Calibri"/>
          <w:b/>
          <w:sz w:val="22"/>
          <w:szCs w:val="22"/>
        </w:rPr>
        <w:t>opiekunek</w:t>
      </w:r>
      <w:r w:rsidRPr="00523B82">
        <w:rPr>
          <w:rFonts w:ascii="Calibri" w:hAnsi="Calibri" w:cs="Calibri"/>
          <w:b/>
          <w:sz w:val="22"/>
          <w:szCs w:val="22"/>
        </w:rPr>
        <w:t xml:space="preserve"> wskazan</w:t>
      </w:r>
      <w:r w:rsidR="00A037B1">
        <w:rPr>
          <w:rFonts w:ascii="Calibri" w:hAnsi="Calibri" w:cs="Calibri"/>
          <w:b/>
          <w:sz w:val="22"/>
          <w:szCs w:val="22"/>
        </w:rPr>
        <w:t>ych</w:t>
      </w:r>
      <w:r w:rsidRPr="00523B82">
        <w:rPr>
          <w:rFonts w:ascii="Calibri" w:hAnsi="Calibri" w:cs="Calibri"/>
          <w:b/>
          <w:sz w:val="22"/>
          <w:szCs w:val="22"/>
        </w:rPr>
        <w:t xml:space="preserve"> do świadczenia usług</w:t>
      </w:r>
      <w:r w:rsidR="00A037B1">
        <w:rPr>
          <w:rFonts w:ascii="Calibri" w:hAnsi="Calibri" w:cs="Calibri"/>
          <w:b/>
          <w:sz w:val="22"/>
          <w:szCs w:val="22"/>
        </w:rPr>
        <w:t xml:space="preserve"> w ramach zamówienia</w:t>
      </w:r>
      <w:r w:rsidRPr="00523B82">
        <w:rPr>
          <w:rFonts w:ascii="Calibri" w:hAnsi="Calibri" w:cs="Calibri"/>
          <w:b/>
          <w:sz w:val="22"/>
          <w:szCs w:val="22"/>
        </w:rPr>
        <w:t xml:space="preserve">  :</w:t>
      </w:r>
    </w:p>
    <w:tbl>
      <w:tblPr>
        <w:tblpPr w:leftFromText="141" w:rightFromText="141" w:vertAnchor="text" w:horzAnchor="margin" w:tblpX="38" w:tblpY="17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5027"/>
        <w:gridCol w:w="3402"/>
      </w:tblGrid>
      <w:tr w:rsidR="00A037B1" w:rsidRPr="00523B82" w14:paraId="3D17AD77" w14:textId="77777777" w:rsidTr="00A037B1">
        <w:tc>
          <w:tcPr>
            <w:tcW w:w="497" w:type="dxa"/>
            <w:tcBorders>
              <w:top w:val="single" w:sz="4" w:space="0" w:color="auto"/>
              <w:left w:val="single" w:sz="4" w:space="0" w:color="auto"/>
              <w:bottom w:val="single" w:sz="4" w:space="0" w:color="auto"/>
              <w:right w:val="single" w:sz="4" w:space="0" w:color="auto"/>
            </w:tcBorders>
            <w:shd w:val="clear" w:color="auto" w:fill="BFBFBF"/>
            <w:hideMark/>
          </w:tcPr>
          <w:p w14:paraId="3FF6B068" w14:textId="77777777" w:rsidR="00A037B1" w:rsidRPr="00523B82" w:rsidRDefault="00A037B1" w:rsidP="00655F4A">
            <w:pPr>
              <w:rPr>
                <w:rFonts w:ascii="Calibri" w:hAnsi="Calibri" w:cs="Calibri"/>
                <w:sz w:val="22"/>
                <w:szCs w:val="22"/>
              </w:rPr>
            </w:pPr>
          </w:p>
        </w:tc>
        <w:tc>
          <w:tcPr>
            <w:tcW w:w="502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5DA53DB" w14:textId="3768663F" w:rsidR="00A037B1" w:rsidRPr="00523B82" w:rsidRDefault="00A037B1" w:rsidP="00655F4A">
            <w:pPr>
              <w:jc w:val="center"/>
              <w:rPr>
                <w:rFonts w:ascii="Calibri" w:hAnsi="Calibri" w:cs="Calibri"/>
                <w:b/>
                <w:bCs/>
                <w:sz w:val="22"/>
                <w:szCs w:val="22"/>
                <w:lang w:eastAsia="ar-SA"/>
              </w:rPr>
            </w:pPr>
            <w:r>
              <w:rPr>
                <w:rFonts w:ascii="Calibri" w:hAnsi="Calibri" w:cs="Calibri"/>
                <w:b/>
                <w:bCs/>
                <w:sz w:val="22"/>
                <w:szCs w:val="22"/>
                <w:lang w:eastAsia="ar-SA"/>
              </w:rPr>
              <w:t>Imię i nazwisko</w:t>
            </w:r>
          </w:p>
          <w:p w14:paraId="53CFDCBD" w14:textId="77777777" w:rsidR="00A037B1" w:rsidRPr="00523B82" w:rsidRDefault="00A037B1" w:rsidP="00655F4A">
            <w:pPr>
              <w:jc w:val="center"/>
              <w:rPr>
                <w:rFonts w:ascii="Calibri" w:hAnsi="Calibri" w:cs="Calibri"/>
                <w:b/>
                <w:bCs/>
                <w:sz w:val="22"/>
                <w:szCs w:val="22"/>
                <w:lang w:eastAsia="ar-SA"/>
              </w:rPr>
            </w:pPr>
          </w:p>
        </w:tc>
        <w:tc>
          <w:tcPr>
            <w:tcW w:w="340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85412F4" w14:textId="6A7D5321" w:rsidR="00A037B1" w:rsidRPr="00523B82" w:rsidRDefault="00A037B1" w:rsidP="00655F4A">
            <w:pPr>
              <w:jc w:val="center"/>
              <w:rPr>
                <w:rFonts w:ascii="Calibri" w:hAnsi="Calibri" w:cs="Calibri"/>
                <w:b/>
                <w:bCs/>
                <w:sz w:val="22"/>
                <w:szCs w:val="22"/>
                <w:lang w:eastAsia="ar-SA"/>
              </w:rPr>
            </w:pPr>
            <w:r>
              <w:rPr>
                <w:rFonts w:ascii="Calibri" w:hAnsi="Calibri" w:cs="Calibri"/>
                <w:b/>
                <w:bCs/>
                <w:sz w:val="22"/>
                <w:szCs w:val="22"/>
              </w:rPr>
              <w:t>Aspekt społeczny (Tak/Nie)</w:t>
            </w:r>
          </w:p>
        </w:tc>
      </w:tr>
      <w:tr w:rsidR="00A037B1" w:rsidRPr="00523B82" w14:paraId="707E8AF6" w14:textId="77777777" w:rsidTr="00A037B1">
        <w:trPr>
          <w:trHeight w:val="419"/>
        </w:trPr>
        <w:tc>
          <w:tcPr>
            <w:tcW w:w="497" w:type="dxa"/>
            <w:tcBorders>
              <w:top w:val="single" w:sz="4" w:space="0" w:color="auto"/>
              <w:left w:val="single" w:sz="4" w:space="0" w:color="auto"/>
              <w:bottom w:val="single" w:sz="4" w:space="0" w:color="auto"/>
              <w:right w:val="single" w:sz="4" w:space="0" w:color="auto"/>
            </w:tcBorders>
            <w:hideMark/>
          </w:tcPr>
          <w:p w14:paraId="5066872B" w14:textId="77777777" w:rsidR="00A037B1" w:rsidRPr="00523B82" w:rsidRDefault="00A037B1" w:rsidP="00655F4A">
            <w:pPr>
              <w:rPr>
                <w:rFonts w:ascii="Calibri" w:hAnsi="Calibri" w:cs="Calibri"/>
                <w:b/>
                <w:bCs/>
                <w:sz w:val="22"/>
                <w:szCs w:val="22"/>
                <w:lang w:eastAsia="ar-SA"/>
              </w:rPr>
            </w:pPr>
            <w:r w:rsidRPr="00523B82">
              <w:rPr>
                <w:rFonts w:ascii="Calibri" w:hAnsi="Calibri" w:cs="Calibri"/>
                <w:b/>
                <w:bCs/>
                <w:sz w:val="22"/>
                <w:szCs w:val="22"/>
                <w:lang w:eastAsia="ar-SA"/>
              </w:rPr>
              <w:t>1.</w:t>
            </w:r>
          </w:p>
        </w:tc>
        <w:tc>
          <w:tcPr>
            <w:tcW w:w="5027" w:type="dxa"/>
            <w:tcBorders>
              <w:top w:val="single" w:sz="4" w:space="0" w:color="auto"/>
              <w:left w:val="single" w:sz="4" w:space="0" w:color="auto"/>
              <w:bottom w:val="single" w:sz="4" w:space="0" w:color="auto"/>
              <w:right w:val="single" w:sz="4" w:space="0" w:color="auto"/>
            </w:tcBorders>
          </w:tcPr>
          <w:p w14:paraId="085C6DC4" w14:textId="77777777" w:rsidR="00A037B1" w:rsidRPr="00523B82" w:rsidRDefault="00A037B1" w:rsidP="00655F4A">
            <w:pPr>
              <w:rPr>
                <w:rFonts w:ascii="Calibri" w:hAnsi="Calibri" w:cs="Calibri"/>
                <w:bCs/>
                <w:sz w:val="22"/>
                <w:szCs w:val="22"/>
                <w:lang w:eastAsia="ar-SA"/>
              </w:rPr>
            </w:pPr>
          </w:p>
        </w:tc>
        <w:tc>
          <w:tcPr>
            <w:tcW w:w="3402" w:type="dxa"/>
            <w:tcBorders>
              <w:top w:val="single" w:sz="4" w:space="0" w:color="auto"/>
              <w:left w:val="single" w:sz="4" w:space="0" w:color="auto"/>
              <w:bottom w:val="single" w:sz="4" w:space="0" w:color="auto"/>
              <w:right w:val="single" w:sz="4" w:space="0" w:color="auto"/>
            </w:tcBorders>
          </w:tcPr>
          <w:p w14:paraId="5CEBB651" w14:textId="77777777" w:rsidR="00A037B1" w:rsidRPr="00523B82" w:rsidRDefault="00A037B1" w:rsidP="00655F4A">
            <w:pPr>
              <w:rPr>
                <w:rFonts w:ascii="Calibri" w:hAnsi="Calibri" w:cs="Calibri"/>
                <w:bCs/>
                <w:sz w:val="22"/>
                <w:szCs w:val="22"/>
                <w:lang w:eastAsia="ar-SA"/>
              </w:rPr>
            </w:pPr>
          </w:p>
        </w:tc>
      </w:tr>
      <w:tr w:rsidR="00A037B1" w:rsidRPr="00523B82" w14:paraId="096692C2" w14:textId="77777777" w:rsidTr="00A037B1">
        <w:trPr>
          <w:trHeight w:val="553"/>
        </w:trPr>
        <w:tc>
          <w:tcPr>
            <w:tcW w:w="497" w:type="dxa"/>
            <w:tcBorders>
              <w:top w:val="single" w:sz="4" w:space="0" w:color="auto"/>
              <w:left w:val="single" w:sz="4" w:space="0" w:color="auto"/>
              <w:bottom w:val="single" w:sz="4" w:space="0" w:color="auto"/>
              <w:right w:val="single" w:sz="4" w:space="0" w:color="auto"/>
            </w:tcBorders>
            <w:hideMark/>
          </w:tcPr>
          <w:p w14:paraId="41A602CB" w14:textId="103A870A" w:rsidR="00A037B1" w:rsidRPr="00523B82" w:rsidRDefault="00A037B1" w:rsidP="00655F4A">
            <w:pPr>
              <w:rPr>
                <w:rFonts w:ascii="Calibri" w:hAnsi="Calibri" w:cs="Calibri"/>
                <w:b/>
                <w:bCs/>
                <w:sz w:val="22"/>
                <w:szCs w:val="22"/>
                <w:lang w:eastAsia="ar-SA"/>
              </w:rPr>
            </w:pPr>
            <w:r w:rsidRPr="00523B82">
              <w:rPr>
                <w:rFonts w:ascii="Calibri" w:hAnsi="Calibri" w:cs="Calibri"/>
                <w:b/>
                <w:bCs/>
                <w:sz w:val="22"/>
                <w:szCs w:val="22"/>
                <w:lang w:eastAsia="ar-SA"/>
              </w:rPr>
              <w:t>2.</w:t>
            </w:r>
          </w:p>
        </w:tc>
        <w:tc>
          <w:tcPr>
            <w:tcW w:w="5027" w:type="dxa"/>
            <w:tcBorders>
              <w:top w:val="single" w:sz="4" w:space="0" w:color="auto"/>
              <w:left w:val="single" w:sz="4" w:space="0" w:color="auto"/>
              <w:bottom w:val="single" w:sz="4" w:space="0" w:color="auto"/>
              <w:right w:val="single" w:sz="4" w:space="0" w:color="auto"/>
            </w:tcBorders>
          </w:tcPr>
          <w:p w14:paraId="18C5F04D" w14:textId="77777777" w:rsidR="00A037B1" w:rsidRPr="00523B82" w:rsidRDefault="00A037B1" w:rsidP="00655F4A">
            <w:pPr>
              <w:rPr>
                <w:rFonts w:ascii="Calibri" w:hAnsi="Calibri" w:cs="Calibri"/>
                <w:bCs/>
                <w:sz w:val="22"/>
                <w:szCs w:val="22"/>
                <w:lang w:eastAsia="ar-SA"/>
              </w:rPr>
            </w:pPr>
          </w:p>
          <w:p w14:paraId="7CA0898B" w14:textId="77777777" w:rsidR="00A037B1" w:rsidRPr="00523B82" w:rsidRDefault="00A037B1" w:rsidP="00655F4A">
            <w:pPr>
              <w:rPr>
                <w:rFonts w:ascii="Calibri" w:hAnsi="Calibri" w:cs="Calibri"/>
                <w:bCs/>
                <w:sz w:val="22"/>
                <w:szCs w:val="22"/>
                <w:lang w:eastAsia="ar-SA"/>
              </w:rPr>
            </w:pPr>
          </w:p>
        </w:tc>
        <w:tc>
          <w:tcPr>
            <w:tcW w:w="3402" w:type="dxa"/>
            <w:tcBorders>
              <w:top w:val="single" w:sz="4" w:space="0" w:color="auto"/>
              <w:left w:val="single" w:sz="4" w:space="0" w:color="auto"/>
              <w:bottom w:val="single" w:sz="4" w:space="0" w:color="auto"/>
              <w:right w:val="single" w:sz="4" w:space="0" w:color="auto"/>
            </w:tcBorders>
          </w:tcPr>
          <w:p w14:paraId="35C995F4" w14:textId="77777777" w:rsidR="00A037B1" w:rsidRPr="00523B82" w:rsidRDefault="00A037B1" w:rsidP="00655F4A">
            <w:pPr>
              <w:rPr>
                <w:rFonts w:ascii="Calibri" w:hAnsi="Calibri" w:cs="Calibri"/>
                <w:bCs/>
                <w:sz w:val="22"/>
                <w:szCs w:val="22"/>
                <w:lang w:eastAsia="ar-SA"/>
              </w:rPr>
            </w:pPr>
          </w:p>
        </w:tc>
      </w:tr>
      <w:tr w:rsidR="00A037B1" w:rsidRPr="00523B82" w14:paraId="0E160159" w14:textId="77777777" w:rsidTr="00A037B1">
        <w:trPr>
          <w:trHeight w:val="553"/>
        </w:trPr>
        <w:tc>
          <w:tcPr>
            <w:tcW w:w="497" w:type="dxa"/>
            <w:tcBorders>
              <w:top w:val="single" w:sz="4" w:space="0" w:color="auto"/>
              <w:left w:val="single" w:sz="4" w:space="0" w:color="auto"/>
              <w:bottom w:val="single" w:sz="4" w:space="0" w:color="auto"/>
              <w:right w:val="single" w:sz="4" w:space="0" w:color="auto"/>
            </w:tcBorders>
          </w:tcPr>
          <w:p w14:paraId="74F5B779" w14:textId="78338613" w:rsidR="00A037B1" w:rsidRPr="00523B82" w:rsidRDefault="00A037B1" w:rsidP="00655F4A">
            <w:pPr>
              <w:rPr>
                <w:rFonts w:ascii="Calibri" w:hAnsi="Calibri" w:cs="Calibri"/>
                <w:b/>
                <w:bCs/>
                <w:sz w:val="22"/>
                <w:szCs w:val="22"/>
                <w:lang w:eastAsia="ar-SA"/>
              </w:rPr>
            </w:pPr>
            <w:r>
              <w:rPr>
                <w:rFonts w:ascii="Calibri" w:hAnsi="Calibri" w:cs="Calibri"/>
                <w:b/>
                <w:bCs/>
                <w:sz w:val="22"/>
                <w:szCs w:val="22"/>
                <w:lang w:eastAsia="ar-SA"/>
              </w:rPr>
              <w:t>3</w:t>
            </w:r>
          </w:p>
        </w:tc>
        <w:tc>
          <w:tcPr>
            <w:tcW w:w="5027" w:type="dxa"/>
            <w:tcBorders>
              <w:top w:val="single" w:sz="4" w:space="0" w:color="auto"/>
              <w:left w:val="single" w:sz="4" w:space="0" w:color="auto"/>
              <w:bottom w:val="single" w:sz="4" w:space="0" w:color="auto"/>
              <w:right w:val="single" w:sz="4" w:space="0" w:color="auto"/>
            </w:tcBorders>
          </w:tcPr>
          <w:p w14:paraId="118C899B" w14:textId="77777777" w:rsidR="00A037B1" w:rsidRPr="00523B82" w:rsidRDefault="00A037B1" w:rsidP="00655F4A">
            <w:pPr>
              <w:rPr>
                <w:rFonts w:ascii="Calibri" w:hAnsi="Calibri" w:cs="Calibri"/>
                <w:bCs/>
                <w:sz w:val="22"/>
                <w:szCs w:val="22"/>
                <w:lang w:eastAsia="ar-SA"/>
              </w:rPr>
            </w:pPr>
          </w:p>
        </w:tc>
        <w:tc>
          <w:tcPr>
            <w:tcW w:w="3402" w:type="dxa"/>
            <w:tcBorders>
              <w:top w:val="single" w:sz="4" w:space="0" w:color="auto"/>
              <w:left w:val="single" w:sz="4" w:space="0" w:color="auto"/>
              <w:bottom w:val="single" w:sz="4" w:space="0" w:color="auto"/>
              <w:right w:val="single" w:sz="4" w:space="0" w:color="auto"/>
            </w:tcBorders>
          </w:tcPr>
          <w:p w14:paraId="5787C178" w14:textId="77777777" w:rsidR="00A037B1" w:rsidRPr="00523B82" w:rsidRDefault="00A037B1" w:rsidP="00655F4A">
            <w:pPr>
              <w:rPr>
                <w:rFonts w:ascii="Calibri" w:hAnsi="Calibri" w:cs="Calibri"/>
                <w:bCs/>
                <w:sz w:val="22"/>
                <w:szCs w:val="22"/>
                <w:lang w:eastAsia="ar-SA"/>
              </w:rPr>
            </w:pPr>
          </w:p>
        </w:tc>
      </w:tr>
      <w:bookmarkEnd w:id="18"/>
    </w:tbl>
    <w:p w14:paraId="1B70366D" w14:textId="77777777" w:rsidR="009F1858" w:rsidRPr="00523B82" w:rsidRDefault="009F1858" w:rsidP="009F1858">
      <w:pPr>
        <w:pStyle w:val="Standard"/>
        <w:ind w:left="476" w:firstLine="0"/>
        <w:rPr>
          <w:rFonts w:ascii="Calibri" w:hAnsi="Calibri" w:cs="Calibri"/>
          <w:bCs/>
          <w:sz w:val="22"/>
          <w:szCs w:val="22"/>
        </w:rPr>
      </w:pPr>
    </w:p>
    <w:p w14:paraId="0C712BFD" w14:textId="546351CA" w:rsidR="00A037B1" w:rsidRPr="00A037B1" w:rsidRDefault="00A037B1" w:rsidP="000D33BB">
      <w:pPr>
        <w:pStyle w:val="Standard"/>
        <w:rPr>
          <w:rFonts w:ascii="Calibri" w:hAnsi="Calibri" w:cs="Calibri"/>
          <w:b/>
          <w:bCs/>
          <w:sz w:val="22"/>
          <w:szCs w:val="22"/>
        </w:rPr>
      </w:pPr>
      <w:r w:rsidRPr="00A037B1">
        <w:rPr>
          <w:rFonts w:ascii="Calibri" w:hAnsi="Calibri" w:cs="Calibri"/>
          <w:b/>
          <w:bCs/>
          <w:sz w:val="22"/>
          <w:szCs w:val="22"/>
        </w:rPr>
        <w:t xml:space="preserve">1. Wykaz </w:t>
      </w:r>
      <w:r>
        <w:rPr>
          <w:rFonts w:ascii="Calibri" w:hAnsi="Calibri" w:cs="Calibri"/>
          <w:b/>
          <w:bCs/>
          <w:sz w:val="22"/>
          <w:szCs w:val="22"/>
        </w:rPr>
        <w:t>animatorów</w:t>
      </w:r>
      <w:r w:rsidRPr="00A037B1">
        <w:rPr>
          <w:rFonts w:ascii="Calibri" w:hAnsi="Calibri" w:cs="Calibri"/>
          <w:b/>
          <w:bCs/>
          <w:sz w:val="22"/>
          <w:szCs w:val="22"/>
        </w:rPr>
        <w:t xml:space="preserve"> wskazanych do świadczenia usług w ramach zamówienia  : </w:t>
      </w:r>
    </w:p>
    <w:tbl>
      <w:tblPr>
        <w:tblpPr w:leftFromText="141" w:rightFromText="141" w:vertAnchor="text" w:horzAnchor="margin" w:tblpX="38" w:tblpY="17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4610"/>
        <w:gridCol w:w="3334"/>
      </w:tblGrid>
      <w:tr w:rsidR="00A037B1" w:rsidRPr="00A037B1" w14:paraId="5096E297" w14:textId="77777777" w:rsidTr="00A037B1">
        <w:tc>
          <w:tcPr>
            <w:tcW w:w="982" w:type="dxa"/>
            <w:tcBorders>
              <w:top w:val="single" w:sz="4" w:space="0" w:color="auto"/>
              <w:left w:val="single" w:sz="4" w:space="0" w:color="auto"/>
              <w:bottom w:val="single" w:sz="4" w:space="0" w:color="auto"/>
              <w:right w:val="single" w:sz="4" w:space="0" w:color="auto"/>
            </w:tcBorders>
            <w:shd w:val="clear" w:color="auto" w:fill="BFBFBF"/>
            <w:hideMark/>
          </w:tcPr>
          <w:p w14:paraId="6CB138C9" w14:textId="77777777" w:rsidR="00A037B1" w:rsidRPr="00A037B1" w:rsidRDefault="00A037B1" w:rsidP="00A037B1">
            <w:pPr>
              <w:pStyle w:val="Standard"/>
              <w:rPr>
                <w:rFonts w:ascii="Calibri" w:hAnsi="Calibri" w:cs="Calibri"/>
                <w:bCs/>
                <w:sz w:val="22"/>
                <w:szCs w:val="22"/>
              </w:rPr>
            </w:pPr>
          </w:p>
        </w:tc>
        <w:tc>
          <w:tcPr>
            <w:tcW w:w="46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DC79D8"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Imię i nazwisko</w:t>
            </w:r>
          </w:p>
          <w:p w14:paraId="563B3300" w14:textId="77777777" w:rsidR="00A037B1" w:rsidRPr="00A037B1" w:rsidRDefault="00A037B1" w:rsidP="00A037B1">
            <w:pPr>
              <w:pStyle w:val="Standard"/>
              <w:rPr>
                <w:rFonts w:ascii="Calibri" w:hAnsi="Calibri" w:cs="Calibri"/>
                <w:b/>
                <w:bCs/>
                <w:sz w:val="22"/>
                <w:szCs w:val="22"/>
              </w:rPr>
            </w:pPr>
          </w:p>
        </w:tc>
        <w:tc>
          <w:tcPr>
            <w:tcW w:w="33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20778B" w14:textId="77EDEBDB"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Aspekt społeczny(Tak/Nie)</w:t>
            </w:r>
          </w:p>
        </w:tc>
      </w:tr>
      <w:tr w:rsidR="00A037B1" w:rsidRPr="00A037B1" w14:paraId="349EB0B3" w14:textId="77777777" w:rsidTr="00A037B1">
        <w:trPr>
          <w:trHeight w:val="419"/>
        </w:trPr>
        <w:tc>
          <w:tcPr>
            <w:tcW w:w="982" w:type="dxa"/>
            <w:tcBorders>
              <w:top w:val="single" w:sz="4" w:space="0" w:color="auto"/>
              <w:left w:val="single" w:sz="4" w:space="0" w:color="auto"/>
              <w:bottom w:val="single" w:sz="4" w:space="0" w:color="auto"/>
              <w:right w:val="single" w:sz="4" w:space="0" w:color="auto"/>
            </w:tcBorders>
            <w:hideMark/>
          </w:tcPr>
          <w:p w14:paraId="477FA58E"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1.</w:t>
            </w:r>
          </w:p>
        </w:tc>
        <w:tc>
          <w:tcPr>
            <w:tcW w:w="4610" w:type="dxa"/>
            <w:tcBorders>
              <w:top w:val="single" w:sz="4" w:space="0" w:color="auto"/>
              <w:left w:val="single" w:sz="4" w:space="0" w:color="auto"/>
              <w:bottom w:val="single" w:sz="4" w:space="0" w:color="auto"/>
              <w:right w:val="single" w:sz="4" w:space="0" w:color="auto"/>
            </w:tcBorders>
          </w:tcPr>
          <w:p w14:paraId="06FF053E"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0078C809" w14:textId="77777777" w:rsidR="00A037B1" w:rsidRPr="00A037B1" w:rsidRDefault="00A037B1" w:rsidP="00A037B1">
            <w:pPr>
              <w:pStyle w:val="Standard"/>
              <w:rPr>
                <w:rFonts w:ascii="Calibri" w:hAnsi="Calibri" w:cs="Calibri"/>
                <w:bCs/>
                <w:sz w:val="22"/>
                <w:szCs w:val="22"/>
              </w:rPr>
            </w:pPr>
          </w:p>
        </w:tc>
      </w:tr>
      <w:tr w:rsidR="00A037B1" w:rsidRPr="00A037B1" w14:paraId="25AABCF4" w14:textId="77777777" w:rsidTr="00A037B1">
        <w:trPr>
          <w:trHeight w:val="553"/>
        </w:trPr>
        <w:tc>
          <w:tcPr>
            <w:tcW w:w="982" w:type="dxa"/>
            <w:tcBorders>
              <w:top w:val="single" w:sz="4" w:space="0" w:color="auto"/>
              <w:left w:val="single" w:sz="4" w:space="0" w:color="auto"/>
              <w:bottom w:val="single" w:sz="4" w:space="0" w:color="auto"/>
              <w:right w:val="single" w:sz="4" w:space="0" w:color="auto"/>
            </w:tcBorders>
            <w:hideMark/>
          </w:tcPr>
          <w:p w14:paraId="46ED9C0B"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2.</w:t>
            </w:r>
          </w:p>
        </w:tc>
        <w:tc>
          <w:tcPr>
            <w:tcW w:w="4610" w:type="dxa"/>
            <w:tcBorders>
              <w:top w:val="single" w:sz="4" w:space="0" w:color="auto"/>
              <w:left w:val="single" w:sz="4" w:space="0" w:color="auto"/>
              <w:bottom w:val="single" w:sz="4" w:space="0" w:color="auto"/>
              <w:right w:val="single" w:sz="4" w:space="0" w:color="auto"/>
            </w:tcBorders>
          </w:tcPr>
          <w:p w14:paraId="24882F3F" w14:textId="77777777" w:rsidR="00A037B1" w:rsidRPr="00A037B1" w:rsidRDefault="00A037B1" w:rsidP="00A037B1">
            <w:pPr>
              <w:pStyle w:val="Standard"/>
              <w:rPr>
                <w:rFonts w:ascii="Calibri" w:hAnsi="Calibri" w:cs="Calibri"/>
                <w:bCs/>
                <w:sz w:val="22"/>
                <w:szCs w:val="22"/>
              </w:rPr>
            </w:pPr>
          </w:p>
          <w:p w14:paraId="17894C92"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094B37DD" w14:textId="77777777" w:rsidR="00A037B1" w:rsidRPr="00A037B1" w:rsidRDefault="00A037B1" w:rsidP="00A037B1">
            <w:pPr>
              <w:pStyle w:val="Standard"/>
              <w:rPr>
                <w:rFonts w:ascii="Calibri" w:hAnsi="Calibri" w:cs="Calibri"/>
                <w:bCs/>
                <w:sz w:val="22"/>
                <w:szCs w:val="22"/>
              </w:rPr>
            </w:pPr>
          </w:p>
        </w:tc>
      </w:tr>
    </w:tbl>
    <w:p w14:paraId="7138454B" w14:textId="77777777" w:rsidR="00A037B1" w:rsidRDefault="00A037B1" w:rsidP="009F1858">
      <w:pPr>
        <w:pStyle w:val="Standard"/>
        <w:ind w:left="0" w:firstLine="0"/>
        <w:rPr>
          <w:rFonts w:ascii="Calibri" w:hAnsi="Calibri" w:cs="Calibri"/>
          <w:bCs/>
          <w:sz w:val="22"/>
          <w:szCs w:val="22"/>
        </w:rPr>
      </w:pPr>
    </w:p>
    <w:p w14:paraId="565981E7" w14:textId="5CE56EAC" w:rsidR="00A037B1" w:rsidRPr="00A037B1" w:rsidRDefault="00A037B1" w:rsidP="000D33BB">
      <w:pPr>
        <w:pStyle w:val="Standard"/>
        <w:rPr>
          <w:rFonts w:ascii="Calibri" w:hAnsi="Calibri" w:cs="Calibri"/>
          <w:b/>
          <w:bCs/>
          <w:sz w:val="22"/>
          <w:szCs w:val="22"/>
        </w:rPr>
      </w:pPr>
      <w:bookmarkStart w:id="19" w:name="_Hlk205156289"/>
      <w:r>
        <w:rPr>
          <w:rFonts w:ascii="Calibri" w:hAnsi="Calibri" w:cs="Calibri"/>
          <w:b/>
          <w:bCs/>
          <w:sz w:val="22"/>
          <w:szCs w:val="22"/>
        </w:rPr>
        <w:t>3</w:t>
      </w:r>
      <w:r w:rsidRPr="00A037B1">
        <w:rPr>
          <w:rFonts w:ascii="Calibri" w:hAnsi="Calibri" w:cs="Calibri"/>
          <w:b/>
          <w:bCs/>
          <w:sz w:val="22"/>
          <w:szCs w:val="22"/>
        </w:rPr>
        <w:t xml:space="preserve">. Wykaz </w:t>
      </w:r>
      <w:r>
        <w:rPr>
          <w:rFonts w:ascii="Calibri" w:hAnsi="Calibri" w:cs="Calibri"/>
          <w:b/>
          <w:bCs/>
          <w:sz w:val="22"/>
          <w:szCs w:val="22"/>
        </w:rPr>
        <w:t>koordynatorów</w:t>
      </w:r>
      <w:r w:rsidR="004E7D1B" w:rsidRPr="00551696">
        <w:rPr>
          <w:rFonts w:ascii="Calibri" w:hAnsi="Calibri" w:cs="Calibri"/>
          <w:b/>
          <w:bCs/>
          <w:sz w:val="22"/>
          <w:szCs w:val="22"/>
        </w:rPr>
        <w:t>/kierownika</w:t>
      </w:r>
      <w:r w:rsidR="004E7D1B">
        <w:rPr>
          <w:rFonts w:ascii="Calibri" w:hAnsi="Calibri" w:cs="Calibri"/>
          <w:b/>
          <w:bCs/>
          <w:sz w:val="22"/>
          <w:szCs w:val="22"/>
        </w:rPr>
        <w:t>/</w:t>
      </w:r>
      <w:r w:rsidR="004E7D1B" w:rsidRPr="00551696">
        <w:rPr>
          <w:rFonts w:ascii="Calibri" w:hAnsi="Calibri" w:cs="Calibri"/>
          <w:b/>
          <w:bCs/>
          <w:sz w:val="22"/>
          <w:szCs w:val="22"/>
        </w:rPr>
        <w:t>menagera hotelu / ośrodka</w:t>
      </w:r>
      <w:r w:rsidRPr="00A037B1">
        <w:rPr>
          <w:rFonts w:ascii="Calibri" w:hAnsi="Calibri" w:cs="Calibri"/>
          <w:b/>
          <w:bCs/>
          <w:sz w:val="22"/>
          <w:szCs w:val="22"/>
        </w:rPr>
        <w:t xml:space="preserve"> wskazanych do świadczenia usług w ramach zamówienia  :</w:t>
      </w:r>
    </w:p>
    <w:tbl>
      <w:tblPr>
        <w:tblpPr w:leftFromText="141" w:rightFromText="141" w:vertAnchor="text" w:horzAnchor="margin" w:tblpX="38" w:tblpY="17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4610"/>
        <w:gridCol w:w="3334"/>
      </w:tblGrid>
      <w:tr w:rsidR="00A037B1" w:rsidRPr="00A037B1" w14:paraId="37486E2F" w14:textId="77777777" w:rsidTr="00A037B1">
        <w:tc>
          <w:tcPr>
            <w:tcW w:w="982" w:type="dxa"/>
            <w:tcBorders>
              <w:top w:val="single" w:sz="4" w:space="0" w:color="auto"/>
              <w:left w:val="single" w:sz="4" w:space="0" w:color="auto"/>
              <w:bottom w:val="single" w:sz="4" w:space="0" w:color="auto"/>
              <w:right w:val="single" w:sz="4" w:space="0" w:color="auto"/>
            </w:tcBorders>
            <w:shd w:val="clear" w:color="auto" w:fill="BFBFBF"/>
            <w:hideMark/>
          </w:tcPr>
          <w:p w14:paraId="42D94D44" w14:textId="77777777" w:rsidR="00A037B1" w:rsidRPr="00A037B1" w:rsidRDefault="00A037B1" w:rsidP="00A037B1">
            <w:pPr>
              <w:pStyle w:val="Standard"/>
              <w:rPr>
                <w:rFonts w:ascii="Calibri" w:hAnsi="Calibri" w:cs="Calibri"/>
                <w:bCs/>
                <w:sz w:val="22"/>
                <w:szCs w:val="22"/>
              </w:rPr>
            </w:pPr>
          </w:p>
        </w:tc>
        <w:tc>
          <w:tcPr>
            <w:tcW w:w="46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75F515"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Imię i nazwisko</w:t>
            </w:r>
          </w:p>
          <w:p w14:paraId="3947F621" w14:textId="77777777" w:rsidR="00A037B1" w:rsidRPr="00A037B1" w:rsidRDefault="00A037B1" w:rsidP="00A037B1">
            <w:pPr>
              <w:pStyle w:val="Standard"/>
              <w:rPr>
                <w:rFonts w:ascii="Calibri" w:hAnsi="Calibri" w:cs="Calibri"/>
                <w:b/>
                <w:bCs/>
                <w:sz w:val="22"/>
                <w:szCs w:val="22"/>
              </w:rPr>
            </w:pPr>
          </w:p>
        </w:tc>
        <w:tc>
          <w:tcPr>
            <w:tcW w:w="33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BA1F1E" w14:textId="22C23195"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Aspekt społeczny(Tak/Nie)</w:t>
            </w:r>
          </w:p>
        </w:tc>
      </w:tr>
      <w:tr w:rsidR="00A037B1" w:rsidRPr="00A037B1" w14:paraId="4967DE85" w14:textId="77777777" w:rsidTr="00A037B1">
        <w:trPr>
          <w:trHeight w:val="419"/>
        </w:trPr>
        <w:tc>
          <w:tcPr>
            <w:tcW w:w="982" w:type="dxa"/>
            <w:tcBorders>
              <w:top w:val="single" w:sz="4" w:space="0" w:color="auto"/>
              <w:left w:val="single" w:sz="4" w:space="0" w:color="auto"/>
              <w:bottom w:val="single" w:sz="4" w:space="0" w:color="auto"/>
              <w:right w:val="single" w:sz="4" w:space="0" w:color="auto"/>
            </w:tcBorders>
            <w:hideMark/>
          </w:tcPr>
          <w:p w14:paraId="70B7C1F6"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1.</w:t>
            </w:r>
          </w:p>
        </w:tc>
        <w:tc>
          <w:tcPr>
            <w:tcW w:w="4610" w:type="dxa"/>
            <w:tcBorders>
              <w:top w:val="single" w:sz="4" w:space="0" w:color="auto"/>
              <w:left w:val="single" w:sz="4" w:space="0" w:color="auto"/>
              <w:bottom w:val="single" w:sz="4" w:space="0" w:color="auto"/>
              <w:right w:val="single" w:sz="4" w:space="0" w:color="auto"/>
            </w:tcBorders>
          </w:tcPr>
          <w:p w14:paraId="5498DFBF"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07CC7317" w14:textId="77777777" w:rsidR="00A037B1" w:rsidRPr="00A037B1" w:rsidRDefault="00A037B1" w:rsidP="00A037B1">
            <w:pPr>
              <w:pStyle w:val="Standard"/>
              <w:rPr>
                <w:rFonts w:ascii="Calibri" w:hAnsi="Calibri" w:cs="Calibri"/>
                <w:bCs/>
                <w:sz w:val="22"/>
                <w:szCs w:val="22"/>
              </w:rPr>
            </w:pPr>
          </w:p>
        </w:tc>
      </w:tr>
      <w:tr w:rsidR="00A037B1" w:rsidRPr="00A037B1" w14:paraId="2DF8B711" w14:textId="77777777" w:rsidTr="00A037B1">
        <w:trPr>
          <w:trHeight w:val="553"/>
        </w:trPr>
        <w:tc>
          <w:tcPr>
            <w:tcW w:w="982" w:type="dxa"/>
            <w:tcBorders>
              <w:top w:val="single" w:sz="4" w:space="0" w:color="auto"/>
              <w:left w:val="single" w:sz="4" w:space="0" w:color="auto"/>
              <w:bottom w:val="single" w:sz="4" w:space="0" w:color="auto"/>
              <w:right w:val="single" w:sz="4" w:space="0" w:color="auto"/>
            </w:tcBorders>
            <w:hideMark/>
          </w:tcPr>
          <w:p w14:paraId="30D071C1"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2.</w:t>
            </w:r>
          </w:p>
        </w:tc>
        <w:tc>
          <w:tcPr>
            <w:tcW w:w="4610" w:type="dxa"/>
            <w:tcBorders>
              <w:top w:val="single" w:sz="4" w:space="0" w:color="auto"/>
              <w:left w:val="single" w:sz="4" w:space="0" w:color="auto"/>
              <w:bottom w:val="single" w:sz="4" w:space="0" w:color="auto"/>
              <w:right w:val="single" w:sz="4" w:space="0" w:color="auto"/>
            </w:tcBorders>
          </w:tcPr>
          <w:p w14:paraId="47A8BFFF" w14:textId="77777777" w:rsidR="00A037B1" w:rsidRPr="00A037B1" w:rsidRDefault="00A037B1" w:rsidP="00A037B1">
            <w:pPr>
              <w:pStyle w:val="Standard"/>
              <w:rPr>
                <w:rFonts w:ascii="Calibri" w:hAnsi="Calibri" w:cs="Calibri"/>
                <w:bCs/>
                <w:sz w:val="22"/>
                <w:szCs w:val="22"/>
              </w:rPr>
            </w:pPr>
          </w:p>
          <w:p w14:paraId="2FDA6D09"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6995AC1D" w14:textId="77777777" w:rsidR="00A037B1" w:rsidRPr="00A037B1" w:rsidRDefault="00A037B1" w:rsidP="00A037B1">
            <w:pPr>
              <w:pStyle w:val="Standard"/>
              <w:rPr>
                <w:rFonts w:ascii="Calibri" w:hAnsi="Calibri" w:cs="Calibri"/>
                <w:bCs/>
                <w:sz w:val="22"/>
                <w:szCs w:val="22"/>
              </w:rPr>
            </w:pPr>
          </w:p>
        </w:tc>
      </w:tr>
      <w:tr w:rsidR="00A037B1" w:rsidRPr="00A037B1" w14:paraId="3364E1E1" w14:textId="77777777" w:rsidTr="00A037B1">
        <w:trPr>
          <w:trHeight w:val="553"/>
        </w:trPr>
        <w:tc>
          <w:tcPr>
            <w:tcW w:w="982" w:type="dxa"/>
            <w:tcBorders>
              <w:top w:val="single" w:sz="4" w:space="0" w:color="auto"/>
              <w:left w:val="single" w:sz="4" w:space="0" w:color="auto"/>
              <w:bottom w:val="single" w:sz="4" w:space="0" w:color="auto"/>
              <w:right w:val="single" w:sz="4" w:space="0" w:color="auto"/>
            </w:tcBorders>
          </w:tcPr>
          <w:p w14:paraId="3993DB8C" w14:textId="77777777" w:rsidR="00A037B1" w:rsidRPr="00A037B1" w:rsidRDefault="00A037B1" w:rsidP="00A037B1">
            <w:pPr>
              <w:pStyle w:val="Standard"/>
              <w:rPr>
                <w:rFonts w:ascii="Calibri" w:hAnsi="Calibri" w:cs="Calibri"/>
                <w:b/>
                <w:bCs/>
                <w:sz w:val="22"/>
                <w:szCs w:val="22"/>
              </w:rPr>
            </w:pPr>
            <w:r w:rsidRPr="00A037B1">
              <w:rPr>
                <w:rFonts w:ascii="Calibri" w:hAnsi="Calibri" w:cs="Calibri"/>
                <w:b/>
                <w:bCs/>
                <w:sz w:val="22"/>
                <w:szCs w:val="22"/>
              </w:rPr>
              <w:t>3</w:t>
            </w:r>
          </w:p>
        </w:tc>
        <w:tc>
          <w:tcPr>
            <w:tcW w:w="4610" w:type="dxa"/>
            <w:tcBorders>
              <w:top w:val="single" w:sz="4" w:space="0" w:color="auto"/>
              <w:left w:val="single" w:sz="4" w:space="0" w:color="auto"/>
              <w:bottom w:val="single" w:sz="4" w:space="0" w:color="auto"/>
              <w:right w:val="single" w:sz="4" w:space="0" w:color="auto"/>
            </w:tcBorders>
          </w:tcPr>
          <w:p w14:paraId="785A5190"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3BF7FAFF" w14:textId="77777777" w:rsidR="00A037B1" w:rsidRPr="00A037B1" w:rsidRDefault="00A037B1" w:rsidP="00A037B1">
            <w:pPr>
              <w:pStyle w:val="Standard"/>
              <w:rPr>
                <w:rFonts w:ascii="Calibri" w:hAnsi="Calibri" w:cs="Calibri"/>
                <w:bCs/>
                <w:sz w:val="22"/>
                <w:szCs w:val="22"/>
              </w:rPr>
            </w:pPr>
          </w:p>
        </w:tc>
      </w:tr>
      <w:tr w:rsidR="00A037B1" w:rsidRPr="00A037B1" w14:paraId="7EAB73E9" w14:textId="77777777" w:rsidTr="00A037B1">
        <w:trPr>
          <w:trHeight w:val="553"/>
        </w:trPr>
        <w:tc>
          <w:tcPr>
            <w:tcW w:w="982" w:type="dxa"/>
            <w:tcBorders>
              <w:top w:val="single" w:sz="4" w:space="0" w:color="auto"/>
              <w:left w:val="single" w:sz="4" w:space="0" w:color="auto"/>
              <w:bottom w:val="single" w:sz="4" w:space="0" w:color="auto"/>
              <w:right w:val="single" w:sz="4" w:space="0" w:color="auto"/>
            </w:tcBorders>
          </w:tcPr>
          <w:p w14:paraId="1DEA24D8" w14:textId="6D1ACC0F" w:rsidR="00A037B1" w:rsidRPr="00A037B1" w:rsidRDefault="00A037B1" w:rsidP="00A037B1">
            <w:pPr>
              <w:pStyle w:val="Standard"/>
              <w:rPr>
                <w:rFonts w:ascii="Calibri" w:hAnsi="Calibri" w:cs="Calibri"/>
                <w:b/>
                <w:bCs/>
                <w:sz w:val="22"/>
                <w:szCs w:val="22"/>
              </w:rPr>
            </w:pPr>
            <w:r>
              <w:rPr>
                <w:rFonts w:ascii="Calibri" w:hAnsi="Calibri" w:cs="Calibri"/>
                <w:b/>
                <w:bCs/>
                <w:sz w:val="22"/>
                <w:szCs w:val="22"/>
              </w:rPr>
              <w:t>4.</w:t>
            </w:r>
          </w:p>
        </w:tc>
        <w:tc>
          <w:tcPr>
            <w:tcW w:w="4610" w:type="dxa"/>
            <w:tcBorders>
              <w:top w:val="single" w:sz="4" w:space="0" w:color="auto"/>
              <w:left w:val="single" w:sz="4" w:space="0" w:color="auto"/>
              <w:bottom w:val="single" w:sz="4" w:space="0" w:color="auto"/>
              <w:right w:val="single" w:sz="4" w:space="0" w:color="auto"/>
            </w:tcBorders>
          </w:tcPr>
          <w:p w14:paraId="3A94274B" w14:textId="77777777" w:rsidR="00A037B1" w:rsidRPr="00A037B1" w:rsidRDefault="00A037B1" w:rsidP="00A037B1">
            <w:pPr>
              <w:pStyle w:val="Standard"/>
              <w:rPr>
                <w:rFonts w:ascii="Calibri" w:hAnsi="Calibri" w:cs="Calibri"/>
                <w:bCs/>
                <w:sz w:val="22"/>
                <w:szCs w:val="22"/>
              </w:rPr>
            </w:pPr>
          </w:p>
        </w:tc>
        <w:tc>
          <w:tcPr>
            <w:tcW w:w="3334" w:type="dxa"/>
            <w:tcBorders>
              <w:top w:val="single" w:sz="4" w:space="0" w:color="auto"/>
              <w:left w:val="single" w:sz="4" w:space="0" w:color="auto"/>
              <w:bottom w:val="single" w:sz="4" w:space="0" w:color="auto"/>
              <w:right w:val="single" w:sz="4" w:space="0" w:color="auto"/>
            </w:tcBorders>
          </w:tcPr>
          <w:p w14:paraId="60B44442" w14:textId="77777777" w:rsidR="00A037B1" w:rsidRPr="00A037B1" w:rsidRDefault="00A037B1" w:rsidP="00A037B1">
            <w:pPr>
              <w:pStyle w:val="Standard"/>
              <w:rPr>
                <w:rFonts w:ascii="Calibri" w:hAnsi="Calibri" w:cs="Calibri"/>
                <w:bCs/>
                <w:sz w:val="22"/>
                <w:szCs w:val="22"/>
              </w:rPr>
            </w:pPr>
          </w:p>
        </w:tc>
      </w:tr>
      <w:bookmarkEnd w:id="19"/>
    </w:tbl>
    <w:p w14:paraId="7AFA3BB9" w14:textId="77777777" w:rsidR="00A037B1" w:rsidRDefault="00A037B1" w:rsidP="009F1858">
      <w:pPr>
        <w:pStyle w:val="Standard"/>
        <w:ind w:left="0" w:firstLine="0"/>
        <w:rPr>
          <w:rFonts w:ascii="Calibri" w:hAnsi="Calibri" w:cs="Calibri"/>
          <w:bCs/>
          <w:sz w:val="22"/>
          <w:szCs w:val="22"/>
        </w:rPr>
      </w:pPr>
    </w:p>
    <w:p w14:paraId="2BFB44E1" w14:textId="618E3983" w:rsidR="00414B6F" w:rsidRDefault="004B7C5D" w:rsidP="00414B6F">
      <w:pPr>
        <w:pStyle w:val="Standard"/>
        <w:numPr>
          <w:ilvl w:val="0"/>
          <w:numId w:val="23"/>
        </w:numPr>
        <w:rPr>
          <w:rFonts w:ascii="Calibri" w:hAnsi="Calibri" w:cs="Calibri"/>
          <w:b/>
          <w:bCs/>
          <w:sz w:val="22"/>
          <w:szCs w:val="22"/>
        </w:rPr>
      </w:pPr>
      <w:r>
        <w:rPr>
          <w:rFonts w:ascii="Calibri" w:hAnsi="Calibri" w:cs="Calibri"/>
          <w:b/>
          <w:bCs/>
          <w:sz w:val="22"/>
          <w:szCs w:val="22"/>
        </w:rPr>
        <w:t xml:space="preserve">Adres bazy lokalowej, gdzie będzie realizowana usługa w ramach zapytania ofertowego </w:t>
      </w:r>
    </w:p>
    <w:p w14:paraId="6BF86F62" w14:textId="33D92207" w:rsidR="004B7C5D" w:rsidRPr="00A037B1" w:rsidRDefault="004B7C5D" w:rsidP="00414B6F">
      <w:pPr>
        <w:pStyle w:val="Standard"/>
        <w:ind w:firstLine="0"/>
        <w:rPr>
          <w:rFonts w:ascii="Calibri" w:hAnsi="Calibri" w:cs="Calibri"/>
          <w:b/>
          <w:bCs/>
          <w:sz w:val="22"/>
          <w:szCs w:val="22"/>
        </w:rPr>
      </w:pPr>
      <w:r>
        <w:rPr>
          <w:rFonts w:ascii="Calibri" w:hAnsi="Calibri" w:cs="Calibri"/>
          <w:b/>
          <w:bCs/>
          <w:sz w:val="22"/>
          <w:szCs w:val="22"/>
        </w:rPr>
        <w:t>nr 02</w:t>
      </w:r>
      <w:r w:rsidR="00414B6F">
        <w:rPr>
          <w:rFonts w:ascii="Calibri" w:hAnsi="Calibri" w:cs="Calibri"/>
          <w:b/>
          <w:bCs/>
          <w:sz w:val="22"/>
          <w:szCs w:val="22"/>
        </w:rPr>
        <w:t>/</w:t>
      </w:r>
      <w:r>
        <w:rPr>
          <w:rFonts w:ascii="Calibri" w:hAnsi="Calibri" w:cs="Calibri"/>
          <w:b/>
          <w:bCs/>
          <w:sz w:val="22"/>
          <w:szCs w:val="22"/>
        </w:rPr>
        <w:t>WRN/2025</w:t>
      </w:r>
      <w:r w:rsidRPr="00A037B1">
        <w:rPr>
          <w:rFonts w:ascii="Calibri" w:hAnsi="Calibri" w:cs="Calibri"/>
          <w:b/>
          <w:bCs/>
          <w:sz w:val="22"/>
          <w:szCs w:val="22"/>
        </w:rPr>
        <w:t xml:space="preserve">  :</w:t>
      </w:r>
    </w:p>
    <w:tbl>
      <w:tblPr>
        <w:tblpPr w:leftFromText="141" w:rightFromText="141" w:vertAnchor="text" w:horzAnchor="margin" w:tblpX="38" w:tblpY="17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096"/>
      </w:tblGrid>
      <w:tr w:rsidR="004B7C5D" w:rsidRPr="00A037B1" w14:paraId="2228D143" w14:textId="77777777" w:rsidTr="004B7C5D">
        <w:tc>
          <w:tcPr>
            <w:tcW w:w="2830" w:type="dxa"/>
            <w:tcBorders>
              <w:top w:val="single" w:sz="4" w:space="0" w:color="auto"/>
              <w:left w:val="single" w:sz="4" w:space="0" w:color="auto"/>
              <w:bottom w:val="single" w:sz="4" w:space="0" w:color="auto"/>
              <w:right w:val="single" w:sz="4" w:space="0" w:color="auto"/>
            </w:tcBorders>
            <w:shd w:val="clear" w:color="auto" w:fill="BFBFBF"/>
            <w:hideMark/>
          </w:tcPr>
          <w:p w14:paraId="34D5F1F2" w14:textId="74AF95E9" w:rsidR="004B7C5D" w:rsidRPr="00A037B1" w:rsidRDefault="004B7C5D" w:rsidP="00655F4A">
            <w:pPr>
              <w:pStyle w:val="Standard"/>
              <w:rPr>
                <w:rFonts w:ascii="Calibri" w:hAnsi="Calibri" w:cs="Calibri"/>
                <w:b/>
                <w:sz w:val="22"/>
                <w:szCs w:val="22"/>
              </w:rPr>
            </w:pPr>
            <w:r w:rsidRPr="004B7C5D">
              <w:rPr>
                <w:rFonts w:ascii="Calibri" w:hAnsi="Calibri" w:cs="Calibri"/>
                <w:b/>
                <w:sz w:val="22"/>
                <w:szCs w:val="22"/>
              </w:rPr>
              <w:t>Adres bazy:</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8ECDD" w14:textId="77777777" w:rsidR="004B7C5D" w:rsidRDefault="004B7C5D" w:rsidP="004B7C5D">
            <w:pPr>
              <w:pStyle w:val="Standard"/>
              <w:rPr>
                <w:rFonts w:ascii="Calibri" w:hAnsi="Calibri" w:cs="Calibri"/>
                <w:b/>
                <w:bCs/>
                <w:sz w:val="22"/>
                <w:szCs w:val="22"/>
              </w:rPr>
            </w:pPr>
          </w:p>
          <w:p w14:paraId="09C4FC48" w14:textId="77777777" w:rsidR="004B7C5D" w:rsidRDefault="004B7C5D" w:rsidP="004B7C5D">
            <w:pPr>
              <w:pStyle w:val="Standard"/>
              <w:ind w:left="0" w:firstLine="0"/>
              <w:rPr>
                <w:rFonts w:ascii="Calibri" w:hAnsi="Calibri" w:cs="Calibri"/>
                <w:b/>
                <w:bCs/>
                <w:sz w:val="22"/>
                <w:szCs w:val="22"/>
              </w:rPr>
            </w:pPr>
          </w:p>
          <w:p w14:paraId="03C384F6" w14:textId="68F0B44D" w:rsidR="004B7C5D" w:rsidRPr="00A037B1" w:rsidRDefault="004B7C5D" w:rsidP="004B7C5D">
            <w:pPr>
              <w:pStyle w:val="Standard"/>
              <w:rPr>
                <w:rFonts w:ascii="Calibri" w:hAnsi="Calibri" w:cs="Calibri"/>
                <w:b/>
                <w:bCs/>
                <w:sz w:val="22"/>
                <w:szCs w:val="22"/>
              </w:rPr>
            </w:pPr>
            <w:r>
              <w:rPr>
                <w:rFonts w:ascii="Calibri" w:hAnsi="Calibri" w:cs="Calibri"/>
                <w:b/>
                <w:bCs/>
                <w:sz w:val="22"/>
                <w:szCs w:val="22"/>
              </w:rPr>
              <w:t>……………………………………………………………………………..</w:t>
            </w:r>
          </w:p>
        </w:tc>
      </w:tr>
    </w:tbl>
    <w:p w14:paraId="78963E66" w14:textId="77777777" w:rsidR="00A037B1" w:rsidRDefault="00A037B1" w:rsidP="009F1858">
      <w:pPr>
        <w:pStyle w:val="Standard"/>
        <w:ind w:left="0" w:firstLine="0"/>
        <w:rPr>
          <w:rFonts w:ascii="Calibri" w:hAnsi="Calibri" w:cs="Calibri"/>
          <w:bCs/>
          <w:sz w:val="22"/>
          <w:szCs w:val="22"/>
        </w:rPr>
      </w:pPr>
    </w:p>
    <w:p w14:paraId="3AE4C425" w14:textId="12AFAD40" w:rsidR="009F1858" w:rsidRPr="00523B82" w:rsidRDefault="009F1858" w:rsidP="009F1858">
      <w:pPr>
        <w:pStyle w:val="Standard"/>
        <w:ind w:left="0" w:firstLine="0"/>
        <w:rPr>
          <w:rFonts w:ascii="Calibri" w:hAnsi="Calibri" w:cs="Calibri"/>
          <w:bCs/>
          <w:sz w:val="22"/>
          <w:szCs w:val="22"/>
        </w:rPr>
      </w:pPr>
      <w:r w:rsidRPr="00523B82">
        <w:rPr>
          <w:rFonts w:ascii="Calibri" w:hAnsi="Calibri" w:cs="Calibri"/>
          <w:bCs/>
          <w:sz w:val="22"/>
          <w:szCs w:val="22"/>
        </w:rPr>
        <w:t>Będąc świadomym odpowiedzialności karnej zgodnie z art.297 ust 1 Kodeksu Karnego, oświadczam, iż dane powyższe są zgodne z prawdą i stanem faktycznym możliwym do ustalenia na podstawie posiadanej przez Wykonawcę dokumentacji.</w:t>
      </w:r>
    </w:p>
    <w:p w14:paraId="377DE5B8" w14:textId="77777777" w:rsidR="009F1858" w:rsidRPr="002F1787" w:rsidRDefault="009F1858" w:rsidP="004B7C5D">
      <w:pPr>
        <w:pStyle w:val="Standard"/>
        <w:ind w:left="0" w:firstLine="0"/>
        <w:rPr>
          <w:rFonts w:ascii="Calibri" w:hAnsi="Calibri" w:cs="Calibri"/>
          <w:sz w:val="22"/>
          <w:szCs w:val="22"/>
        </w:rPr>
      </w:pPr>
    </w:p>
    <w:p w14:paraId="71108C2D" w14:textId="4E178647" w:rsidR="000D33BB" w:rsidRPr="00B5532D" w:rsidRDefault="009F1858" w:rsidP="004B7C5D">
      <w:pPr>
        <w:pStyle w:val="Standard"/>
        <w:ind w:left="476"/>
        <w:rPr>
          <w:rFonts w:ascii="Calibri" w:hAnsi="Calibri" w:cs="Calibri"/>
          <w:sz w:val="22"/>
          <w:szCs w:val="22"/>
        </w:rPr>
      </w:pPr>
      <w:r w:rsidRPr="002F1787">
        <w:rPr>
          <w:rFonts w:ascii="Calibri" w:hAnsi="Calibri" w:cs="Calibri"/>
          <w:sz w:val="22"/>
          <w:szCs w:val="22"/>
        </w:rPr>
        <w:t>Miejscowość, data: ………………………………………………………………………………………………………</w:t>
      </w:r>
    </w:p>
    <w:p w14:paraId="6C8E806A" w14:textId="77777777" w:rsidR="004B7C5D" w:rsidRDefault="004B7C5D" w:rsidP="009F1858">
      <w:pPr>
        <w:jc w:val="center"/>
        <w:rPr>
          <w:rFonts w:ascii="Calibri" w:eastAsia="SimSun" w:hAnsi="Calibri" w:cs="Calibri"/>
          <w:kern w:val="2"/>
          <w:sz w:val="22"/>
          <w:szCs w:val="22"/>
          <w:lang w:bidi="hi-IN"/>
        </w:rPr>
      </w:pPr>
    </w:p>
    <w:p w14:paraId="0E4599E8" w14:textId="31E16256" w:rsidR="009F1858" w:rsidRPr="00B5532D" w:rsidRDefault="009F1858" w:rsidP="009F1858">
      <w:pPr>
        <w:jc w:val="center"/>
        <w:rPr>
          <w:rFonts w:ascii="Calibri" w:eastAsia="SimSun" w:hAnsi="Calibri" w:cs="Calibri"/>
          <w:kern w:val="2"/>
          <w:sz w:val="22"/>
          <w:szCs w:val="22"/>
          <w:lang w:bidi="hi-IN"/>
        </w:rPr>
      </w:pPr>
      <w:r w:rsidRPr="00B5532D">
        <w:rPr>
          <w:rFonts w:ascii="Calibri" w:eastAsia="SimSun" w:hAnsi="Calibri" w:cs="Calibri"/>
          <w:kern w:val="2"/>
          <w:sz w:val="22"/>
          <w:szCs w:val="22"/>
          <w:lang w:bidi="hi-IN"/>
        </w:rPr>
        <w:t>____________________________</w:t>
      </w:r>
    </w:p>
    <w:p w14:paraId="1F2E0138" w14:textId="77777777" w:rsidR="009F1858" w:rsidRPr="00B5532D" w:rsidRDefault="009F1858" w:rsidP="009F1858">
      <w:pPr>
        <w:jc w:val="center"/>
        <w:rPr>
          <w:rFonts w:ascii="Calibri" w:eastAsia="SimSun" w:hAnsi="Calibri" w:cs="Calibri"/>
          <w:i/>
          <w:iCs/>
          <w:kern w:val="2"/>
          <w:sz w:val="22"/>
          <w:szCs w:val="22"/>
          <w:lang w:bidi="hi-IN"/>
        </w:rPr>
      </w:pPr>
      <w:r w:rsidRPr="00B5532D">
        <w:rPr>
          <w:rFonts w:ascii="Calibri" w:eastAsia="SimSun" w:hAnsi="Calibri" w:cs="Calibri"/>
          <w:i/>
          <w:iCs/>
          <w:kern w:val="2"/>
          <w:sz w:val="22"/>
          <w:szCs w:val="22"/>
          <w:lang w:bidi="hi-IN"/>
        </w:rPr>
        <w:t>Dokument podpisany kwalifikowanym podpisem elektronicznym/podpisem zaufanym</w:t>
      </w:r>
    </w:p>
    <w:p w14:paraId="02E2BA9A" w14:textId="7787421B" w:rsidR="0031244D" w:rsidRPr="004B7C5D" w:rsidRDefault="009F1858" w:rsidP="004B7C5D">
      <w:pPr>
        <w:jc w:val="center"/>
        <w:rPr>
          <w:rFonts w:ascii="Calibri" w:eastAsia="SimSun" w:hAnsi="Calibri" w:cs="Calibri"/>
          <w:i/>
          <w:iCs/>
          <w:kern w:val="2"/>
          <w:sz w:val="22"/>
          <w:szCs w:val="22"/>
          <w:lang w:bidi="hi-IN"/>
        </w:rPr>
      </w:pPr>
      <w:r w:rsidRPr="00B5532D">
        <w:rPr>
          <w:rFonts w:ascii="Calibri" w:eastAsia="SimSun" w:hAnsi="Calibri" w:cs="Calibri"/>
          <w:i/>
          <w:iCs/>
          <w:kern w:val="2"/>
          <w:sz w:val="22"/>
          <w:szCs w:val="22"/>
          <w:lang w:bidi="hi-IN"/>
        </w:rPr>
        <w:t>(podpis osoby uprawnionej do reprezentowania Wykonawcy)</w:t>
      </w:r>
    </w:p>
    <w:sectPr w:rsidR="0031244D" w:rsidRPr="004B7C5D">
      <w:headerReference w:type="default" r:id="rId12"/>
      <w:pgSz w:w="11906" w:h="16838"/>
      <w:pgMar w:top="1417" w:right="1417" w:bottom="1417" w:left="1417" w:header="708" w:footer="72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A6026" w14:textId="77777777" w:rsidR="009A3138" w:rsidRDefault="009A3138">
      <w:r>
        <w:separator/>
      </w:r>
    </w:p>
  </w:endnote>
  <w:endnote w:type="continuationSeparator" w:id="0">
    <w:p w14:paraId="63A52A69" w14:textId="77777777" w:rsidR="009A3138" w:rsidRDefault="009A3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DejaVuSans">
    <w:altName w:val="Times New Roman"/>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PL">
    <w:panose1 w:val="00000000000000000000"/>
    <w:charset w:val="EE"/>
    <w:family w:val="auto"/>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21A54" w14:textId="77777777" w:rsidR="009A3138" w:rsidRDefault="009A3138">
      <w:r>
        <w:separator/>
      </w:r>
    </w:p>
  </w:footnote>
  <w:footnote w:type="continuationSeparator" w:id="0">
    <w:p w14:paraId="2070B417" w14:textId="77777777" w:rsidR="009A3138" w:rsidRDefault="009A3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12CAA" w14:textId="40556C1D" w:rsidR="00A34986" w:rsidRDefault="005765D4" w:rsidP="000B1FF3">
    <w:pPr>
      <w:pStyle w:val="Nagwek"/>
      <w:jc w:val="center"/>
    </w:pPr>
    <w:r w:rsidRPr="00BA5DF3">
      <w:rPr>
        <w:noProof/>
      </w:rPr>
      <w:drawing>
        <wp:inline distT="0" distB="0" distL="0" distR="0" wp14:anchorId="28FA020A" wp14:editId="0B0B01EC">
          <wp:extent cx="5676900" cy="944880"/>
          <wp:effectExtent l="0" t="0" r="0" b="7620"/>
          <wp:docPr id="73055740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900" cy="944880"/>
                  </a:xfrm>
                  <a:prstGeom prst="rect">
                    <a:avLst/>
                  </a:prstGeom>
                  <a:noFill/>
                  <a:ln>
                    <a:noFill/>
                  </a:ln>
                </pic:spPr>
              </pic:pic>
            </a:graphicData>
          </a:graphic>
        </wp:inline>
      </w:drawing>
    </w:r>
    <w:r w:rsidR="00AD4E62">
      <w:rPr>
        <w:noProof/>
      </w:rPr>
      <mc:AlternateContent>
        <mc:Choice Requires="wps">
          <w:drawing>
            <wp:anchor distT="0" distB="0" distL="114300" distR="114300" simplePos="0" relativeHeight="251657728" behindDoc="1" locked="0" layoutInCell="1" allowOverlap="1" wp14:anchorId="378DD192" wp14:editId="56ADAAA6">
              <wp:simplePos x="0" y="0"/>
              <wp:positionH relativeFrom="page">
                <wp:posOffset>-2540</wp:posOffset>
              </wp:positionH>
              <wp:positionV relativeFrom="page">
                <wp:posOffset>0</wp:posOffset>
              </wp:positionV>
              <wp:extent cx="549275" cy="2192020"/>
              <wp:effectExtent l="19050" t="0" r="3175" b="0"/>
              <wp:wrapNone/>
              <wp:docPr id="1342612964"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21540000">
                        <a:off x="0" y="0"/>
                        <a:ext cx="549275" cy="21920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5FC16004" w14:textId="77777777" w:rsidR="00A34986" w:rsidRDefault="00A34986">
                          <w:pPr>
                            <w:tabs>
                              <w:tab w:val="center" w:pos="4536"/>
                              <w:tab w:val="right" w:pos="9072"/>
                            </w:tabs>
                            <w:overflowPunct w:val="0"/>
                            <w:rPr>
                              <w:rFonts w:ascii="Cambria" w:hAnsi="Cambria" w:cs="Cambria"/>
                              <w:kern w:val="2"/>
                              <w:sz w:val="22"/>
                              <w:szCs w:val="22"/>
                            </w:rPr>
                          </w:pPr>
                        </w:p>
                      </w:txbxContent>
                    </wps:txbx>
                    <wps:bodyPr rot="0" vert="horz" wrap="square" lIns="45720" tIns="91440" rIns="45720" bIns="9144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78DD192" id="_x0000_t202" coordsize="21600,21600" o:spt="202" path="m,l,21600r21600,l21600,xe">
              <v:stroke joinstyle="miter"/>
              <v:path gradientshapeok="t" o:connecttype="rect"/>
            </v:shapetype>
            <v:shape id=" 1" o:spid="_x0000_s1026" type="#_x0000_t202" style="position:absolute;left:0;text-align:left;margin-left:-.2pt;margin-top:0;width:43.25pt;height:172.6pt;rotation:-1;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" filled="f" stroked="f" strokecolor="#3465a4">
              <v:stroke joinstyle="round"/>
              <v:path arrowok="t"/>
              <v:textbox inset="3.6pt,7.2pt,3.6pt,7.2pt">
                <w:txbxContent>
                  <w:p w14:paraId="5FC16004" w14:textId="77777777" w:rsidR="00A34986" w:rsidRDefault="00A34986">
                    <w:pPr>
                      <w:tabs>
                        <w:tab w:val="center" w:pos="4536"/>
                        <w:tab w:val="right" w:pos="9072"/>
                      </w:tabs>
                      <w:overflowPunct w:val="0"/>
                      <w:rPr>
                        <w:rFonts w:ascii="Cambria" w:hAnsi="Cambria" w:cs="Cambria"/>
                        <w:kern w:val="2"/>
                        <w:sz w:val="22"/>
                        <w:szCs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578"/>
        </w:tabs>
        <w:ind w:left="-146" w:hanging="432"/>
      </w:pPr>
      <w:rPr>
        <w:rFonts w:ascii="Times New Roman" w:eastAsia="SimSun" w:hAnsi="Times New Roman" w:cs="Times New Roman" w:hint="default"/>
        <w:color w:val="000000"/>
        <w:kern w:val="2"/>
        <w:sz w:val="22"/>
        <w:szCs w:val="22"/>
        <w:lang w:eastAsia="zh-CN" w:bidi="hi-IN"/>
      </w:rPr>
    </w:lvl>
    <w:lvl w:ilvl="1">
      <w:start w:val="1"/>
      <w:numFmt w:val="none"/>
      <w:suff w:val="nothing"/>
      <w:lvlText w:val=""/>
      <w:lvlJc w:val="left"/>
      <w:pPr>
        <w:tabs>
          <w:tab w:val="num" w:pos="-578"/>
        </w:tabs>
        <w:ind w:left="-578" w:firstLine="0"/>
      </w:pPr>
    </w:lvl>
    <w:lvl w:ilvl="2">
      <w:start w:val="1"/>
      <w:numFmt w:val="none"/>
      <w:pStyle w:val="Nagwek3"/>
      <w:suff w:val="nothing"/>
      <w:lvlText w:val=""/>
      <w:lvlJc w:val="left"/>
      <w:pPr>
        <w:tabs>
          <w:tab w:val="num" w:pos="-578"/>
        </w:tabs>
        <w:ind w:left="142" w:hanging="720"/>
      </w:pPr>
    </w:lvl>
    <w:lvl w:ilvl="3">
      <w:start w:val="1"/>
      <w:numFmt w:val="none"/>
      <w:suff w:val="nothing"/>
      <w:lvlText w:val=""/>
      <w:lvlJc w:val="left"/>
      <w:pPr>
        <w:tabs>
          <w:tab w:val="num" w:pos="-578"/>
        </w:tabs>
        <w:ind w:left="-578" w:firstLine="0"/>
      </w:pPr>
    </w:lvl>
    <w:lvl w:ilvl="4">
      <w:start w:val="1"/>
      <w:numFmt w:val="none"/>
      <w:suff w:val="nothing"/>
      <w:lvlText w:val=""/>
      <w:lvlJc w:val="left"/>
      <w:pPr>
        <w:tabs>
          <w:tab w:val="num" w:pos="-578"/>
        </w:tabs>
        <w:ind w:left="-578" w:firstLine="0"/>
      </w:pPr>
    </w:lvl>
    <w:lvl w:ilvl="5">
      <w:start w:val="1"/>
      <w:numFmt w:val="none"/>
      <w:suff w:val="nothing"/>
      <w:lvlText w:val=""/>
      <w:lvlJc w:val="left"/>
      <w:pPr>
        <w:tabs>
          <w:tab w:val="num" w:pos="-578"/>
        </w:tabs>
        <w:ind w:left="-578" w:firstLine="0"/>
      </w:pPr>
    </w:lvl>
    <w:lvl w:ilvl="6">
      <w:start w:val="1"/>
      <w:numFmt w:val="none"/>
      <w:suff w:val="nothing"/>
      <w:lvlText w:val=""/>
      <w:lvlJc w:val="left"/>
      <w:pPr>
        <w:tabs>
          <w:tab w:val="num" w:pos="-578"/>
        </w:tabs>
        <w:ind w:left="-578" w:firstLine="0"/>
      </w:pPr>
    </w:lvl>
    <w:lvl w:ilvl="7">
      <w:start w:val="1"/>
      <w:numFmt w:val="none"/>
      <w:suff w:val="nothing"/>
      <w:lvlText w:val=""/>
      <w:lvlJc w:val="left"/>
      <w:pPr>
        <w:tabs>
          <w:tab w:val="num" w:pos="-578"/>
        </w:tabs>
        <w:ind w:left="-578" w:firstLine="0"/>
      </w:pPr>
    </w:lvl>
    <w:lvl w:ilvl="8">
      <w:start w:val="1"/>
      <w:numFmt w:val="none"/>
      <w:suff w:val="nothing"/>
      <w:lvlText w:val=""/>
      <w:lvlJc w:val="left"/>
      <w:pPr>
        <w:tabs>
          <w:tab w:val="num" w:pos="-578"/>
        </w:tabs>
        <w:ind w:left="-578" w:firstLine="0"/>
      </w:pPr>
    </w:lvl>
  </w:abstractNum>
  <w:abstractNum w:abstractNumId="1" w15:restartNumberingAfterBreak="0">
    <w:nsid w:val="00000002"/>
    <w:multiLevelType w:val="singleLevel"/>
    <w:tmpl w:val="00000002"/>
    <w:name w:val="WW8Num3"/>
    <w:lvl w:ilvl="0">
      <w:start w:val="1"/>
      <w:numFmt w:val="lowerLetter"/>
      <w:lvlText w:val="%1)"/>
      <w:lvlJc w:val="left"/>
      <w:pPr>
        <w:tabs>
          <w:tab w:val="num" w:pos="0"/>
        </w:tabs>
        <w:ind w:left="720" w:hanging="360"/>
      </w:pPr>
      <w:rPr>
        <w:rFonts w:ascii="Calibri" w:eastAsia="Calibri" w:hAnsi="Calibri" w:cs="Calibri"/>
        <w:b/>
        <w:sz w:val="22"/>
        <w:szCs w:val="22"/>
        <w:lang w:eastAsia="en-US"/>
      </w:rPr>
    </w:lvl>
  </w:abstractNum>
  <w:abstractNum w:abstractNumId="2" w15:restartNumberingAfterBreak="0">
    <w:nsid w:val="00000003"/>
    <w:multiLevelType w:val="singleLevel"/>
    <w:tmpl w:val="00000003"/>
    <w:name w:val="WW8Num4"/>
    <w:lvl w:ilvl="0">
      <w:start w:val="1"/>
      <w:numFmt w:val="lowerLetter"/>
      <w:lvlText w:val="%1)"/>
      <w:lvlJc w:val="left"/>
      <w:pPr>
        <w:tabs>
          <w:tab w:val="num" w:pos="0"/>
        </w:tabs>
        <w:ind w:left="720" w:hanging="360"/>
      </w:pPr>
      <w:rPr>
        <w:rFonts w:ascii="Times New Roman" w:eastAsia="Calibri" w:hAnsi="Times New Roman" w:cs="Times New Roman" w:hint="default"/>
        <w:b/>
        <w:color w:val="auto"/>
        <w:sz w:val="22"/>
        <w:szCs w:val="22"/>
        <w:lang w:eastAsia="en-US"/>
      </w:r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1146" w:hanging="360"/>
      </w:pPr>
      <w:rPr>
        <w:rFonts w:ascii="Times New Roman" w:hAnsi="Times New Roman" w:cs="Calibri"/>
        <w:bCs/>
        <w:color w:val="000000"/>
        <w:kern w:val="2"/>
        <w:sz w:val="22"/>
        <w:szCs w:val="22"/>
        <w:lang w:eastAsia="zh-CN" w:bidi="hi-IN"/>
      </w:rPr>
    </w:lvl>
  </w:abstractNum>
  <w:abstractNum w:abstractNumId="4" w15:restartNumberingAfterBreak="0">
    <w:nsid w:val="00000006"/>
    <w:multiLevelType w:val="singleLevel"/>
    <w:tmpl w:val="00000006"/>
    <w:name w:val="WW8Num7"/>
    <w:lvl w:ilvl="0">
      <w:start w:val="1"/>
      <w:numFmt w:val="upperLetter"/>
      <w:lvlText w:val="%1."/>
      <w:lvlJc w:val="left"/>
      <w:pPr>
        <w:tabs>
          <w:tab w:val="num" w:pos="0"/>
        </w:tabs>
        <w:ind w:left="720" w:hanging="360"/>
      </w:pPr>
      <w:rPr>
        <w:rFonts w:ascii="Calibri" w:eastAsia="SimSun" w:hAnsi="Calibri" w:cs="Arial"/>
        <w:b/>
        <w:color w:val="000000"/>
        <w:kern w:val="2"/>
        <w:sz w:val="22"/>
        <w:szCs w:val="22"/>
        <w:lang w:eastAsia="zh-CN" w:bidi="hi-IN"/>
      </w:rPr>
    </w:lvl>
  </w:abstractNum>
  <w:abstractNum w:abstractNumId="5" w15:restartNumberingAfterBreak="0">
    <w:nsid w:val="00000007"/>
    <w:multiLevelType w:val="singleLevel"/>
    <w:tmpl w:val="00000007"/>
    <w:name w:val="WW8Num8"/>
    <w:lvl w:ilvl="0">
      <w:start w:val="1"/>
      <w:numFmt w:val="lowerLetter"/>
      <w:lvlText w:val="%1)"/>
      <w:lvlJc w:val="left"/>
      <w:pPr>
        <w:tabs>
          <w:tab w:val="num" w:pos="0"/>
        </w:tabs>
        <w:ind w:left="1440" w:hanging="360"/>
      </w:pPr>
      <w:rPr>
        <w:rFonts w:ascii="Calibri" w:eastAsia="Calibri" w:hAnsi="Calibri" w:cs="Calibri" w:hint="default"/>
        <w:color w:val="auto"/>
        <w:sz w:val="22"/>
        <w:szCs w:val="22"/>
        <w:lang w:eastAsia="en-US"/>
      </w:rPr>
    </w:lvl>
  </w:abstractNum>
  <w:abstractNum w:abstractNumId="6" w15:restartNumberingAfterBreak="0">
    <w:nsid w:val="00000008"/>
    <w:multiLevelType w:val="singleLevel"/>
    <w:tmpl w:val="00000008"/>
    <w:name w:val="WW8Num9"/>
    <w:lvl w:ilvl="0">
      <w:start w:val="1"/>
      <w:numFmt w:val="lowerLetter"/>
      <w:lvlText w:val="%1)"/>
      <w:lvlJc w:val="left"/>
      <w:pPr>
        <w:tabs>
          <w:tab w:val="num" w:pos="0"/>
        </w:tabs>
        <w:ind w:left="1440" w:hanging="360"/>
      </w:pPr>
      <w:rPr>
        <w:rFonts w:ascii="Times New Roman" w:eastAsia="Calibri" w:hAnsi="Times New Roman" w:cs="Times New Roman" w:hint="default"/>
        <w:sz w:val="22"/>
        <w:szCs w:val="22"/>
        <w:lang w:eastAsia="en-US"/>
      </w:rPr>
    </w:lvl>
  </w:abstractNum>
  <w:abstractNum w:abstractNumId="7" w15:restartNumberingAfterBreak="0">
    <w:nsid w:val="0000000A"/>
    <w:multiLevelType w:val="singleLevel"/>
    <w:tmpl w:val="0000000A"/>
    <w:name w:val="WW8Num11"/>
    <w:lvl w:ilvl="0">
      <w:start w:val="1"/>
      <w:numFmt w:val="bullet"/>
      <w:lvlText w:val="−"/>
      <w:lvlJc w:val="left"/>
      <w:pPr>
        <w:tabs>
          <w:tab w:val="num" w:pos="0"/>
        </w:tabs>
        <w:ind w:left="1146" w:hanging="360"/>
      </w:pPr>
      <w:rPr>
        <w:rFonts w:ascii="Times New Roman" w:hAnsi="Times New Roman" w:cs="Times New Roman" w:hint="default"/>
      </w:rPr>
    </w:lvl>
  </w:abstractNum>
  <w:abstractNum w:abstractNumId="8" w15:restartNumberingAfterBreak="0">
    <w:nsid w:val="0000000B"/>
    <w:multiLevelType w:val="singleLevel"/>
    <w:tmpl w:val="0000000B"/>
    <w:name w:val="WW8Num12"/>
    <w:lvl w:ilvl="0">
      <w:start w:val="1"/>
      <w:numFmt w:val="decimal"/>
      <w:lvlText w:val="%1."/>
      <w:lvlJc w:val="left"/>
      <w:pPr>
        <w:tabs>
          <w:tab w:val="num" w:pos="0"/>
        </w:tabs>
        <w:ind w:left="720" w:hanging="360"/>
      </w:pPr>
      <w:rPr>
        <w:rFonts w:ascii="Times New Roman" w:eastAsia="Verdana" w:hAnsi="Times New Roman" w:cs="Times New Roman" w:hint="default"/>
        <w:sz w:val="18"/>
        <w:szCs w:val="18"/>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1080" w:hanging="360"/>
      </w:pPr>
      <w:rPr>
        <w:rFonts w:ascii="Times New Roman" w:hAnsi="Times New Roman" w:cs="Times New Roman" w:hint="default"/>
        <w:color w:val="auto"/>
      </w:rPr>
    </w:lvl>
  </w:abstractNum>
  <w:abstractNum w:abstractNumId="10" w15:restartNumberingAfterBreak="0">
    <w:nsid w:val="0000000D"/>
    <w:multiLevelType w:val="singleLevel"/>
    <w:tmpl w:val="0000000D"/>
    <w:name w:val="WW8Num14"/>
    <w:lvl w:ilvl="0">
      <w:start w:val="1"/>
      <w:numFmt w:val="upperRoman"/>
      <w:lvlText w:val="%1."/>
      <w:lvlJc w:val="right"/>
      <w:pPr>
        <w:tabs>
          <w:tab w:val="num" w:pos="0"/>
        </w:tabs>
        <w:ind w:left="720" w:hanging="360"/>
      </w:pPr>
    </w:lvl>
  </w:abstractNum>
  <w:abstractNum w:abstractNumId="11" w15:restartNumberingAfterBreak="0">
    <w:nsid w:val="0000000E"/>
    <w:multiLevelType w:val="singleLevel"/>
    <w:tmpl w:val="0000000E"/>
    <w:name w:val="WW8Num15"/>
    <w:lvl w:ilvl="0">
      <w:start w:val="1"/>
      <w:numFmt w:val="decimal"/>
      <w:lvlText w:val="%1."/>
      <w:lvlJc w:val="left"/>
      <w:pPr>
        <w:tabs>
          <w:tab w:val="num" w:pos="0"/>
        </w:tabs>
        <w:ind w:left="720" w:hanging="360"/>
      </w:pPr>
      <w:rPr>
        <w:rFonts w:ascii="Calibri" w:eastAsia="Calibri" w:hAnsi="Calibri" w:cs="Calibri" w:hint="default"/>
        <w:sz w:val="22"/>
        <w:szCs w:val="22"/>
        <w:lang w:eastAsia="en-US"/>
      </w:rPr>
    </w:lvl>
  </w:abstractNum>
  <w:abstractNum w:abstractNumId="12" w15:restartNumberingAfterBreak="0">
    <w:nsid w:val="0000000F"/>
    <w:multiLevelType w:val="singleLevel"/>
    <w:tmpl w:val="0000000F"/>
    <w:name w:val="WW8Num16"/>
    <w:lvl w:ilvl="0">
      <w:start w:val="1"/>
      <w:numFmt w:val="decimal"/>
      <w:lvlText w:val="%1."/>
      <w:lvlJc w:val="left"/>
      <w:pPr>
        <w:tabs>
          <w:tab w:val="num" w:pos="0"/>
        </w:tabs>
        <w:ind w:left="1080" w:hanging="360"/>
      </w:pPr>
      <w:rPr>
        <w:rFonts w:ascii="Calibri" w:eastAsia="Calibri" w:hAnsi="Calibri" w:cs="Calibri" w:hint="default"/>
        <w:sz w:val="22"/>
        <w:szCs w:val="22"/>
        <w:lang w:eastAsia="en-US"/>
      </w:rPr>
    </w:lvl>
  </w:abstractNum>
  <w:abstractNum w:abstractNumId="13" w15:restartNumberingAfterBreak="0">
    <w:nsid w:val="00000010"/>
    <w:multiLevelType w:val="singleLevel"/>
    <w:tmpl w:val="F1FABA3E"/>
    <w:name w:val="WW8Num17"/>
    <w:lvl w:ilvl="0">
      <w:start w:val="1"/>
      <w:numFmt w:val="upperLetter"/>
      <w:lvlText w:val="%1."/>
      <w:lvlJc w:val="left"/>
      <w:pPr>
        <w:tabs>
          <w:tab w:val="num" w:pos="0"/>
        </w:tabs>
        <w:ind w:left="1440" w:hanging="360"/>
      </w:pPr>
      <w:rPr>
        <w:rFonts w:ascii="Calibri" w:hAnsi="Calibri" w:cs="Calibri" w:hint="default"/>
      </w:rPr>
    </w:lvl>
  </w:abstractNum>
  <w:abstractNum w:abstractNumId="14" w15:restartNumberingAfterBreak="0">
    <w:nsid w:val="00000013"/>
    <w:multiLevelType w:val="singleLevel"/>
    <w:tmpl w:val="00000013"/>
    <w:name w:val="WW8Num20"/>
    <w:lvl w:ilvl="0">
      <w:start w:val="1"/>
      <w:numFmt w:val="lowerLetter"/>
      <w:lvlText w:val="%1."/>
      <w:lvlJc w:val="left"/>
      <w:pPr>
        <w:tabs>
          <w:tab w:val="num" w:pos="0"/>
        </w:tabs>
        <w:ind w:left="1440" w:hanging="360"/>
      </w:pPr>
      <w:rPr>
        <w:rFonts w:ascii="Calibri" w:eastAsia="Calibri" w:hAnsi="Calibri" w:cs="Calibri" w:hint="default"/>
        <w:sz w:val="22"/>
        <w:szCs w:val="22"/>
        <w:lang w:eastAsia="en-US"/>
      </w:rPr>
    </w:lvl>
  </w:abstractNum>
  <w:abstractNum w:abstractNumId="15" w15:restartNumberingAfterBreak="0">
    <w:nsid w:val="00000014"/>
    <w:multiLevelType w:val="singleLevel"/>
    <w:tmpl w:val="00000014"/>
    <w:name w:val="WW8Num21"/>
    <w:lvl w:ilvl="0">
      <w:start w:val="1"/>
      <w:numFmt w:val="bullet"/>
      <w:lvlText w:val=""/>
      <w:lvlJc w:val="left"/>
      <w:pPr>
        <w:tabs>
          <w:tab w:val="num" w:pos="0"/>
        </w:tabs>
        <w:ind w:left="1080" w:hanging="360"/>
      </w:pPr>
      <w:rPr>
        <w:rFonts w:ascii="Symbol" w:hAnsi="Symbol" w:cs="Arial" w:hint="default"/>
        <w:color w:val="000000"/>
        <w:sz w:val="22"/>
        <w:szCs w:val="22"/>
        <w:lang w:eastAsia="en-US"/>
      </w:rPr>
    </w:lvl>
  </w:abstractNum>
  <w:abstractNum w:abstractNumId="16" w15:restartNumberingAfterBreak="0">
    <w:nsid w:val="00000015"/>
    <w:multiLevelType w:val="multilevel"/>
    <w:tmpl w:val="19AC3294"/>
    <w:name w:val="WW8Num22"/>
    <w:lvl w:ilvl="0">
      <w:start w:val="1"/>
      <w:numFmt w:val="decimal"/>
      <w:lvlText w:val="%1."/>
      <w:lvlJc w:val="left"/>
      <w:pPr>
        <w:tabs>
          <w:tab w:val="num" w:pos="0"/>
        </w:tabs>
        <w:ind w:left="720" w:hanging="360"/>
      </w:pPr>
      <w:rPr>
        <w:rFonts w:ascii="Calibri" w:eastAsia="Calibri" w:hAnsi="Calibri" w:cs="Calibri" w:hint="default"/>
        <w:i/>
        <w:color w:val="000000"/>
        <w:sz w:val="22"/>
        <w:szCs w:val="22"/>
        <w:lang w:eastAsia="en-U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0000016"/>
    <w:multiLevelType w:val="singleLevel"/>
    <w:tmpl w:val="00000016"/>
    <w:name w:val="WW8Num23"/>
    <w:lvl w:ilvl="0">
      <w:start w:val="1"/>
      <w:numFmt w:val="decimal"/>
      <w:lvlText w:val="%1."/>
      <w:lvlJc w:val="left"/>
      <w:pPr>
        <w:tabs>
          <w:tab w:val="num" w:pos="0"/>
        </w:tabs>
        <w:ind w:left="720" w:hanging="360"/>
      </w:pPr>
      <w:rPr>
        <w:rFonts w:ascii="Calibri" w:eastAsia="Calibri" w:hAnsi="Calibri" w:cs="Arial" w:hint="default"/>
        <w:sz w:val="22"/>
        <w:szCs w:val="22"/>
        <w:lang w:eastAsia="en-US"/>
      </w:rPr>
    </w:lvl>
  </w:abstractNum>
  <w:abstractNum w:abstractNumId="18" w15:restartNumberingAfterBreak="0">
    <w:nsid w:val="00000017"/>
    <w:multiLevelType w:val="singleLevel"/>
    <w:tmpl w:val="5D68DAE2"/>
    <w:name w:val="WW8Num24"/>
    <w:lvl w:ilvl="0">
      <w:start w:val="1"/>
      <w:numFmt w:val="lowerLetter"/>
      <w:lvlText w:val="%1)"/>
      <w:lvlJc w:val="left"/>
      <w:pPr>
        <w:tabs>
          <w:tab w:val="num" w:pos="0"/>
        </w:tabs>
        <w:ind w:left="1440" w:hanging="360"/>
      </w:pPr>
      <w:rPr>
        <w:rFonts w:ascii="Calibri" w:eastAsia="Calibri" w:hAnsi="Calibri" w:cs="Calibri"/>
      </w:rPr>
    </w:lvl>
  </w:abstractNum>
  <w:abstractNum w:abstractNumId="19" w15:restartNumberingAfterBreak="0">
    <w:nsid w:val="00000018"/>
    <w:multiLevelType w:val="multilevel"/>
    <w:tmpl w:val="00000018"/>
    <w:name w:val="WW8Num25"/>
    <w:lvl w:ilvl="0">
      <w:start w:val="1"/>
      <w:numFmt w:val="lowerLetter"/>
      <w:lvlText w:val="%1)"/>
      <w:lvlJc w:val="left"/>
      <w:pPr>
        <w:tabs>
          <w:tab w:val="num" w:pos="0"/>
        </w:tabs>
        <w:ind w:left="1800" w:hanging="360"/>
      </w:pPr>
      <w:rPr>
        <w:rFonts w:ascii="Calibri" w:eastAsia="Calibri" w:hAnsi="Calibri" w:cs="Calibri"/>
        <w:sz w:val="22"/>
        <w:szCs w:val="22"/>
        <w:lang w:eastAsia="en-US"/>
      </w:rPr>
    </w:lvl>
    <w:lvl w:ilvl="1">
      <w:start w:val="1"/>
      <w:numFmt w:val="lowerLetter"/>
      <w:lvlText w:val="%2)"/>
      <w:lvlJc w:val="left"/>
      <w:pPr>
        <w:tabs>
          <w:tab w:val="num" w:pos="0"/>
        </w:tabs>
        <w:ind w:left="2520" w:hanging="360"/>
      </w:pPr>
    </w:lvl>
    <w:lvl w:ilvl="2">
      <w:start w:val="1"/>
      <w:numFmt w:val="decimal"/>
      <w:lvlText w:val="%3."/>
      <w:lvlJc w:val="left"/>
      <w:pPr>
        <w:tabs>
          <w:tab w:val="num" w:pos="0"/>
        </w:tabs>
        <w:ind w:left="3420" w:hanging="36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20" w15:restartNumberingAfterBreak="0">
    <w:nsid w:val="00000019"/>
    <w:multiLevelType w:val="singleLevel"/>
    <w:tmpl w:val="00000019"/>
    <w:name w:val="WW8Num26"/>
    <w:lvl w:ilvl="0">
      <w:start w:val="1"/>
      <w:numFmt w:val="decimal"/>
      <w:lvlText w:val="%1."/>
      <w:lvlJc w:val="left"/>
      <w:pPr>
        <w:tabs>
          <w:tab w:val="num" w:pos="0"/>
        </w:tabs>
        <w:ind w:left="1287" w:hanging="360"/>
      </w:pPr>
      <w:rPr>
        <w:rFonts w:ascii="Calibri" w:hAnsi="Calibri" w:cs="Arial"/>
        <w:sz w:val="22"/>
        <w:szCs w:val="22"/>
      </w:rPr>
    </w:lvl>
  </w:abstractNum>
  <w:abstractNum w:abstractNumId="21" w15:restartNumberingAfterBreak="0">
    <w:nsid w:val="0000001A"/>
    <w:multiLevelType w:val="singleLevel"/>
    <w:tmpl w:val="0000001A"/>
    <w:name w:val="WW8Num27"/>
    <w:lvl w:ilvl="0">
      <w:start w:val="1"/>
      <w:numFmt w:val="decimal"/>
      <w:lvlText w:val="%1."/>
      <w:lvlJc w:val="left"/>
      <w:pPr>
        <w:tabs>
          <w:tab w:val="num" w:pos="0"/>
        </w:tabs>
        <w:ind w:left="1080" w:hanging="360"/>
      </w:pPr>
      <w:rPr>
        <w:rFonts w:hint="default"/>
        <w:kern w:val="2"/>
        <w:lang w:bidi="hi-IN"/>
      </w:rPr>
    </w:lvl>
  </w:abstractNum>
  <w:abstractNum w:abstractNumId="22" w15:restartNumberingAfterBreak="0">
    <w:nsid w:val="0000001B"/>
    <w:multiLevelType w:val="multilevel"/>
    <w:tmpl w:val="0000001B"/>
    <w:name w:val="WW8Num28"/>
    <w:lvl w:ilvl="0">
      <w:start w:val="1"/>
      <w:numFmt w:val="decimal"/>
      <w:lvlText w:val="%1."/>
      <w:lvlJc w:val="left"/>
      <w:pPr>
        <w:tabs>
          <w:tab w:val="num" w:pos="0"/>
        </w:tabs>
        <w:ind w:left="0" w:firstLine="0"/>
      </w:pPr>
      <w:rPr>
        <w:rFonts w:ascii="Calibri" w:eastAsia="Calibri" w:hAnsi="Calibri" w:cs="Calibri"/>
        <w:bCs/>
        <w:kern w:val="2"/>
        <w:sz w:val="22"/>
        <w:szCs w:val="22"/>
        <w:lang w:eastAsia="en-US" w:bidi="hi-IN"/>
      </w:rPr>
    </w:lvl>
    <w:lvl w:ilvl="1">
      <w:start w:val="1"/>
      <w:numFmt w:val="lowerLetter"/>
      <w:lvlText w:val="%2."/>
      <w:lvlJc w:val="left"/>
      <w:pPr>
        <w:tabs>
          <w:tab w:val="num" w:pos="0"/>
        </w:tabs>
        <w:ind w:left="0" w:firstLine="0"/>
      </w:pPr>
    </w:lvl>
    <w:lvl w:ilvl="2">
      <w:start w:val="1"/>
      <w:numFmt w:val="lowerRoman"/>
      <w:lvlText w:val="%1.%2.%3."/>
      <w:lvlJc w:val="right"/>
      <w:pPr>
        <w:tabs>
          <w:tab w:val="num" w:pos="0"/>
        </w:tabs>
        <w:ind w:left="0" w:firstLine="0"/>
      </w:pPr>
      <w:rPr>
        <w:rFonts w:hint="default"/>
      </w:r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righ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right"/>
      <w:pPr>
        <w:tabs>
          <w:tab w:val="num" w:pos="0"/>
        </w:tabs>
        <w:ind w:left="0" w:firstLine="0"/>
      </w:pPr>
    </w:lvl>
  </w:abstractNum>
  <w:abstractNum w:abstractNumId="23" w15:restartNumberingAfterBreak="0">
    <w:nsid w:val="0000001C"/>
    <w:multiLevelType w:val="singleLevel"/>
    <w:tmpl w:val="0000001C"/>
    <w:name w:val="WW8Num29"/>
    <w:lvl w:ilvl="0">
      <w:start w:val="1"/>
      <w:numFmt w:val="bullet"/>
      <w:lvlText w:val=""/>
      <w:lvlJc w:val="left"/>
      <w:pPr>
        <w:tabs>
          <w:tab w:val="num" w:pos="0"/>
        </w:tabs>
        <w:ind w:left="1440" w:hanging="360"/>
      </w:pPr>
      <w:rPr>
        <w:rFonts w:ascii="Symbol" w:hAnsi="Symbol" w:cs="Symbol"/>
        <w:b w:val="0"/>
      </w:rPr>
    </w:lvl>
  </w:abstractNum>
  <w:abstractNum w:abstractNumId="24" w15:restartNumberingAfterBreak="0">
    <w:nsid w:val="0000001D"/>
    <w:multiLevelType w:val="singleLevel"/>
    <w:tmpl w:val="0000001D"/>
    <w:name w:val="WW8Num33"/>
    <w:lvl w:ilvl="0">
      <w:start w:val="1"/>
      <w:numFmt w:val="bullet"/>
      <w:lvlText w:val=""/>
      <w:lvlJc w:val="left"/>
      <w:pPr>
        <w:tabs>
          <w:tab w:val="num" w:pos="0"/>
        </w:tabs>
        <w:ind w:left="1440" w:hanging="360"/>
      </w:pPr>
      <w:rPr>
        <w:rFonts w:ascii="Symbol" w:hAnsi="Symbol" w:cs="Symbol" w:hint="default"/>
      </w:rPr>
    </w:lvl>
  </w:abstractNum>
  <w:abstractNum w:abstractNumId="25" w15:restartNumberingAfterBreak="0">
    <w:nsid w:val="00377125"/>
    <w:multiLevelType w:val="hybridMultilevel"/>
    <w:tmpl w:val="E88A75FE"/>
    <w:lvl w:ilvl="0" w:tplc="F8BE310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07019F"/>
    <w:multiLevelType w:val="hybridMultilevel"/>
    <w:tmpl w:val="151E5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225679B"/>
    <w:multiLevelType w:val="hybridMultilevel"/>
    <w:tmpl w:val="226278C0"/>
    <w:lvl w:ilvl="0" w:tplc="447EFE0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0275667A"/>
    <w:multiLevelType w:val="hybridMultilevel"/>
    <w:tmpl w:val="40A435F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54B3A90"/>
    <w:multiLevelType w:val="hybridMultilevel"/>
    <w:tmpl w:val="B5FE4F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26577C"/>
    <w:multiLevelType w:val="hybridMultilevel"/>
    <w:tmpl w:val="66122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9563DC2"/>
    <w:multiLevelType w:val="hybridMultilevel"/>
    <w:tmpl w:val="4FB2F444"/>
    <w:lvl w:ilvl="0" w:tplc="65E47AD8">
      <w:start w:val="6"/>
      <w:numFmt w:val="upperRoman"/>
      <w:lvlText w:val="%1."/>
      <w:lvlJc w:val="left"/>
      <w:pPr>
        <w:ind w:left="1080" w:hanging="72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1D1D0877"/>
    <w:multiLevelType w:val="multilevel"/>
    <w:tmpl w:val="C482610E"/>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286E3254"/>
    <w:multiLevelType w:val="hybridMultilevel"/>
    <w:tmpl w:val="D7AC82D0"/>
    <w:lvl w:ilvl="0" w:tplc="E7042E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C253D4"/>
    <w:multiLevelType w:val="hybridMultilevel"/>
    <w:tmpl w:val="7F508128"/>
    <w:lvl w:ilvl="0" w:tplc="B5E80992">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AB5E19"/>
    <w:multiLevelType w:val="hybridMultilevel"/>
    <w:tmpl w:val="151E5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36824E8F"/>
    <w:multiLevelType w:val="hybridMultilevel"/>
    <w:tmpl w:val="0BE6F370"/>
    <w:lvl w:ilvl="0" w:tplc="AF2E1EE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C20D3C"/>
    <w:multiLevelType w:val="hybridMultilevel"/>
    <w:tmpl w:val="D31C6934"/>
    <w:lvl w:ilvl="0" w:tplc="04150013">
      <w:start w:val="1"/>
      <w:numFmt w:val="upperRoman"/>
      <w:lvlText w:val="%1."/>
      <w:lvlJc w:val="righ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887EDE"/>
    <w:multiLevelType w:val="hybridMultilevel"/>
    <w:tmpl w:val="33F6ED92"/>
    <w:lvl w:ilvl="0" w:tplc="040EDAA0">
      <w:start w:val="1"/>
      <w:numFmt w:val="decimal"/>
      <w:lvlText w:val="%1."/>
      <w:lvlJc w:val="left"/>
      <w:pPr>
        <w:ind w:left="1080" w:hanging="360"/>
      </w:pPr>
      <w:rPr>
        <w:rFonts w:hint="default"/>
      </w:rPr>
    </w:lvl>
    <w:lvl w:ilvl="1" w:tplc="BB34492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F6134E8"/>
    <w:multiLevelType w:val="hybridMultilevel"/>
    <w:tmpl w:val="7CF683F6"/>
    <w:lvl w:ilvl="0" w:tplc="04150019">
      <w:start w:val="1"/>
      <w:numFmt w:val="lowerLetter"/>
      <w:lvlText w:val="%1."/>
      <w:lvlJc w:val="left"/>
      <w:pPr>
        <w:ind w:left="72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453B3D"/>
    <w:multiLevelType w:val="hybridMultilevel"/>
    <w:tmpl w:val="C72A46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40235AF"/>
    <w:multiLevelType w:val="multilevel"/>
    <w:tmpl w:val="B850491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69A4E29"/>
    <w:multiLevelType w:val="hybridMultilevel"/>
    <w:tmpl w:val="C1D212BC"/>
    <w:lvl w:ilvl="0" w:tplc="692406AE">
      <w:start w:val="1"/>
      <w:numFmt w:val="lowerLetter"/>
      <w:lvlText w:val="%1)"/>
      <w:lvlJc w:val="left"/>
      <w:pPr>
        <w:ind w:left="363"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45" w15:restartNumberingAfterBreak="0">
    <w:nsid w:val="4A751F16"/>
    <w:multiLevelType w:val="hybridMultilevel"/>
    <w:tmpl w:val="7ECA7504"/>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4C437048"/>
    <w:multiLevelType w:val="hybridMultilevel"/>
    <w:tmpl w:val="94F28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021E27"/>
    <w:multiLevelType w:val="hybridMultilevel"/>
    <w:tmpl w:val="EDB616F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513A60CE"/>
    <w:multiLevelType w:val="hybridMultilevel"/>
    <w:tmpl w:val="07D83948"/>
    <w:lvl w:ilvl="0" w:tplc="BB34492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A355EEC"/>
    <w:multiLevelType w:val="hybridMultilevel"/>
    <w:tmpl w:val="D31C6934"/>
    <w:lvl w:ilvl="0" w:tplc="FFFFFFFF">
      <w:start w:val="1"/>
      <w:numFmt w:val="upperRoman"/>
      <w:lvlText w:val="%1."/>
      <w:lvlJc w:val="right"/>
      <w:pPr>
        <w:ind w:left="121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B337102"/>
    <w:multiLevelType w:val="hybridMultilevel"/>
    <w:tmpl w:val="66122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B702168"/>
    <w:multiLevelType w:val="hybridMultilevel"/>
    <w:tmpl w:val="151E5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C476256"/>
    <w:multiLevelType w:val="hybridMultilevel"/>
    <w:tmpl w:val="F60A759A"/>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3" w15:restartNumberingAfterBreak="0">
    <w:nsid w:val="5D0B35C4"/>
    <w:multiLevelType w:val="hybridMultilevel"/>
    <w:tmpl w:val="151E5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D780D66"/>
    <w:multiLevelType w:val="hybridMultilevel"/>
    <w:tmpl w:val="1C0652F8"/>
    <w:lvl w:ilvl="0" w:tplc="8C2263D6">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5FBF5A7B"/>
    <w:multiLevelType w:val="hybridMultilevel"/>
    <w:tmpl w:val="8EE21AC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9152460"/>
    <w:multiLevelType w:val="multilevel"/>
    <w:tmpl w:val="B560C874"/>
    <w:styleLink w:val="WWNum2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6D0119B6"/>
    <w:multiLevelType w:val="hybridMultilevel"/>
    <w:tmpl w:val="251297AE"/>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596" w:hanging="360"/>
      </w:pPr>
    </w:lvl>
    <w:lvl w:ilvl="2" w:tplc="0415001B" w:tentative="1">
      <w:start w:val="1"/>
      <w:numFmt w:val="lowerRoman"/>
      <w:lvlText w:val="%3."/>
      <w:lvlJc w:val="right"/>
      <w:pPr>
        <w:ind w:left="3316" w:hanging="180"/>
      </w:pPr>
    </w:lvl>
    <w:lvl w:ilvl="3" w:tplc="0415000F" w:tentative="1">
      <w:start w:val="1"/>
      <w:numFmt w:val="decimal"/>
      <w:lvlText w:val="%4."/>
      <w:lvlJc w:val="left"/>
      <w:pPr>
        <w:ind w:left="4036" w:hanging="360"/>
      </w:pPr>
    </w:lvl>
    <w:lvl w:ilvl="4" w:tplc="04150019" w:tentative="1">
      <w:start w:val="1"/>
      <w:numFmt w:val="lowerLetter"/>
      <w:lvlText w:val="%5."/>
      <w:lvlJc w:val="left"/>
      <w:pPr>
        <w:ind w:left="4756" w:hanging="360"/>
      </w:pPr>
    </w:lvl>
    <w:lvl w:ilvl="5" w:tplc="0415001B" w:tentative="1">
      <w:start w:val="1"/>
      <w:numFmt w:val="lowerRoman"/>
      <w:lvlText w:val="%6."/>
      <w:lvlJc w:val="right"/>
      <w:pPr>
        <w:ind w:left="5476" w:hanging="180"/>
      </w:pPr>
    </w:lvl>
    <w:lvl w:ilvl="6" w:tplc="0415000F">
      <w:start w:val="1"/>
      <w:numFmt w:val="decimal"/>
      <w:lvlText w:val="%7."/>
      <w:lvlJc w:val="left"/>
      <w:pPr>
        <w:ind w:left="6196" w:hanging="360"/>
      </w:pPr>
    </w:lvl>
    <w:lvl w:ilvl="7" w:tplc="04150019" w:tentative="1">
      <w:start w:val="1"/>
      <w:numFmt w:val="lowerLetter"/>
      <w:lvlText w:val="%8."/>
      <w:lvlJc w:val="left"/>
      <w:pPr>
        <w:ind w:left="6916" w:hanging="360"/>
      </w:pPr>
    </w:lvl>
    <w:lvl w:ilvl="8" w:tplc="0415001B" w:tentative="1">
      <w:start w:val="1"/>
      <w:numFmt w:val="lowerRoman"/>
      <w:lvlText w:val="%9."/>
      <w:lvlJc w:val="right"/>
      <w:pPr>
        <w:ind w:left="7636" w:hanging="180"/>
      </w:pPr>
    </w:lvl>
  </w:abstractNum>
  <w:abstractNum w:abstractNumId="58" w15:restartNumberingAfterBreak="0">
    <w:nsid w:val="73F26266"/>
    <w:multiLevelType w:val="multilevel"/>
    <w:tmpl w:val="C482610E"/>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15:restartNumberingAfterBreak="0">
    <w:nsid w:val="7B943F96"/>
    <w:multiLevelType w:val="hybridMultilevel"/>
    <w:tmpl w:val="5EF40D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68161E"/>
    <w:multiLevelType w:val="hybridMultilevel"/>
    <w:tmpl w:val="151E5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5488151">
    <w:abstractNumId w:val="0"/>
  </w:num>
  <w:num w:numId="2" w16cid:durableId="387147205">
    <w:abstractNumId w:val="33"/>
  </w:num>
  <w:num w:numId="3" w16cid:durableId="31419221">
    <w:abstractNumId w:val="31"/>
  </w:num>
  <w:num w:numId="4" w16cid:durableId="2020815180">
    <w:abstractNumId w:val="56"/>
  </w:num>
  <w:num w:numId="5" w16cid:durableId="2052802744">
    <w:abstractNumId w:val="56"/>
    <w:lvlOverride w:ilvl="0">
      <w:lvl w:ilvl="0">
        <w:start w:val="1"/>
        <w:numFmt w:val="decimal"/>
        <w:lvlText w:val="%1."/>
        <w:lvlJc w:val="left"/>
        <w:rPr>
          <w:rFonts w:asciiTheme="minorHAnsi" w:hAnsiTheme="minorHAnsi" w:hint="default"/>
        </w:rPr>
      </w:lvl>
    </w:lvlOverride>
  </w:num>
  <w:num w:numId="6" w16cid:durableId="270433511">
    <w:abstractNumId w:val="39"/>
  </w:num>
  <w:num w:numId="7" w16cid:durableId="7029245">
    <w:abstractNumId w:val="32"/>
  </w:num>
  <w:num w:numId="8" w16cid:durableId="1108817080">
    <w:abstractNumId w:val="37"/>
  </w:num>
  <w:num w:numId="9" w16cid:durableId="900290812">
    <w:abstractNumId w:val="54"/>
  </w:num>
  <w:num w:numId="10" w16cid:durableId="129636982">
    <w:abstractNumId w:val="44"/>
  </w:num>
  <w:num w:numId="11" w16cid:durableId="1218975145">
    <w:abstractNumId w:val="35"/>
  </w:num>
  <w:num w:numId="12" w16cid:durableId="710500737">
    <w:abstractNumId w:val="40"/>
  </w:num>
  <w:num w:numId="13" w16cid:durableId="1788312746">
    <w:abstractNumId w:val="38"/>
  </w:num>
  <w:num w:numId="14" w16cid:durableId="1708289104">
    <w:abstractNumId w:val="48"/>
  </w:num>
  <w:num w:numId="15" w16cid:durableId="7295203">
    <w:abstractNumId w:val="47"/>
  </w:num>
  <w:num w:numId="16" w16cid:durableId="1580402870">
    <w:abstractNumId w:val="41"/>
  </w:num>
  <w:num w:numId="17" w16cid:durableId="1280261501">
    <w:abstractNumId w:val="45"/>
  </w:num>
  <w:num w:numId="18" w16cid:durableId="804858688">
    <w:abstractNumId w:val="57"/>
  </w:num>
  <w:num w:numId="19" w16cid:durableId="1823429130">
    <w:abstractNumId w:val="46"/>
  </w:num>
  <w:num w:numId="20" w16cid:durableId="470093751">
    <w:abstractNumId w:val="59"/>
  </w:num>
  <w:num w:numId="21" w16cid:durableId="239756168">
    <w:abstractNumId w:val="33"/>
    <w:lvlOverride w:ilvl="0">
      <w:lvl w:ilvl="0">
        <w:start w:val="1"/>
        <w:numFmt w:val="decimal"/>
        <w:lvlText w:val="%1."/>
        <w:lvlJc w:val="left"/>
        <w:rPr>
          <w:rFonts w:asciiTheme="minorHAnsi" w:hAnsiTheme="minorHAnsi" w:hint="default"/>
        </w:rPr>
      </w:lvl>
    </w:lvlOverride>
  </w:num>
  <w:num w:numId="22" w16cid:durableId="295986221">
    <w:abstractNumId w:val="43"/>
  </w:num>
  <w:num w:numId="23" w16cid:durableId="1863662628">
    <w:abstractNumId w:val="58"/>
  </w:num>
  <w:num w:numId="24" w16cid:durableId="2037343686">
    <w:abstractNumId w:val="28"/>
  </w:num>
  <w:num w:numId="25" w16cid:durableId="1385181655">
    <w:abstractNumId w:val="49"/>
  </w:num>
  <w:num w:numId="26" w16cid:durableId="293876125">
    <w:abstractNumId w:val="34"/>
  </w:num>
  <w:num w:numId="27" w16cid:durableId="530998103">
    <w:abstractNumId w:val="42"/>
  </w:num>
  <w:num w:numId="28" w16cid:durableId="997542184">
    <w:abstractNumId w:val="55"/>
  </w:num>
  <w:num w:numId="29" w16cid:durableId="77484282">
    <w:abstractNumId w:val="29"/>
  </w:num>
  <w:num w:numId="30" w16cid:durableId="243150324">
    <w:abstractNumId w:val="60"/>
  </w:num>
  <w:num w:numId="31" w16cid:durableId="784542008">
    <w:abstractNumId w:val="25"/>
  </w:num>
  <w:num w:numId="32" w16cid:durableId="622344339">
    <w:abstractNumId w:val="50"/>
  </w:num>
  <w:num w:numId="33" w16cid:durableId="28259887">
    <w:abstractNumId w:val="30"/>
  </w:num>
  <w:num w:numId="34" w16cid:durableId="1469981099">
    <w:abstractNumId w:val="53"/>
  </w:num>
  <w:num w:numId="35" w16cid:durableId="660357433">
    <w:abstractNumId w:val="36"/>
  </w:num>
  <w:num w:numId="36" w16cid:durableId="1374386648">
    <w:abstractNumId w:val="51"/>
  </w:num>
  <w:num w:numId="37" w16cid:durableId="1485197856">
    <w:abstractNumId w:val="26"/>
  </w:num>
  <w:num w:numId="38" w16cid:durableId="1874809074">
    <w:abstractNumId w:val="42"/>
  </w:num>
  <w:num w:numId="39" w16cid:durableId="14384023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4918570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85527053">
    <w:abstractNumId w:val="27"/>
  </w:num>
  <w:num w:numId="42" w16cid:durableId="1119226309">
    <w:abstractNumId w:val="5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BB7"/>
    <w:rsid w:val="00012B73"/>
    <w:rsid w:val="00013CC3"/>
    <w:rsid w:val="00022824"/>
    <w:rsid w:val="00025061"/>
    <w:rsid w:val="00031A9E"/>
    <w:rsid w:val="00052B09"/>
    <w:rsid w:val="000630EE"/>
    <w:rsid w:val="00064658"/>
    <w:rsid w:val="00066397"/>
    <w:rsid w:val="000822AF"/>
    <w:rsid w:val="00083B10"/>
    <w:rsid w:val="00090DA2"/>
    <w:rsid w:val="000921F7"/>
    <w:rsid w:val="00096203"/>
    <w:rsid w:val="000A7224"/>
    <w:rsid w:val="000B1FF3"/>
    <w:rsid w:val="000C1766"/>
    <w:rsid w:val="000C782F"/>
    <w:rsid w:val="000D33BB"/>
    <w:rsid w:val="000F3003"/>
    <w:rsid w:val="0012362F"/>
    <w:rsid w:val="001240CA"/>
    <w:rsid w:val="001269DF"/>
    <w:rsid w:val="00130D2F"/>
    <w:rsid w:val="00143D50"/>
    <w:rsid w:val="00143F4A"/>
    <w:rsid w:val="001446B1"/>
    <w:rsid w:val="00146554"/>
    <w:rsid w:val="00146CB6"/>
    <w:rsid w:val="00152E37"/>
    <w:rsid w:val="001621CC"/>
    <w:rsid w:val="001714C6"/>
    <w:rsid w:val="00183412"/>
    <w:rsid w:val="00183DF1"/>
    <w:rsid w:val="001841A0"/>
    <w:rsid w:val="001905D8"/>
    <w:rsid w:val="001A211B"/>
    <w:rsid w:val="001A253E"/>
    <w:rsid w:val="001A5F8F"/>
    <w:rsid w:val="001A78CF"/>
    <w:rsid w:val="001B3DF4"/>
    <w:rsid w:val="001B4717"/>
    <w:rsid w:val="001B4E52"/>
    <w:rsid w:val="001C4CED"/>
    <w:rsid w:val="001D6FB8"/>
    <w:rsid w:val="001E554E"/>
    <w:rsid w:val="001E6D1C"/>
    <w:rsid w:val="001F0F54"/>
    <w:rsid w:val="00201FC8"/>
    <w:rsid w:val="0021055A"/>
    <w:rsid w:val="00216D1A"/>
    <w:rsid w:val="002235F9"/>
    <w:rsid w:val="00227B2F"/>
    <w:rsid w:val="00230467"/>
    <w:rsid w:val="002329F8"/>
    <w:rsid w:val="00234C71"/>
    <w:rsid w:val="002419E4"/>
    <w:rsid w:val="0025162F"/>
    <w:rsid w:val="00253522"/>
    <w:rsid w:val="00261073"/>
    <w:rsid w:val="00261548"/>
    <w:rsid w:val="0027395D"/>
    <w:rsid w:val="00275FE8"/>
    <w:rsid w:val="002864AA"/>
    <w:rsid w:val="002920AF"/>
    <w:rsid w:val="002B0B40"/>
    <w:rsid w:val="002B4C9F"/>
    <w:rsid w:val="002E0AE1"/>
    <w:rsid w:val="002E46F9"/>
    <w:rsid w:val="002F173B"/>
    <w:rsid w:val="002F5074"/>
    <w:rsid w:val="003112FC"/>
    <w:rsid w:val="0031244D"/>
    <w:rsid w:val="00321FD5"/>
    <w:rsid w:val="00350886"/>
    <w:rsid w:val="00357BBE"/>
    <w:rsid w:val="00360B8A"/>
    <w:rsid w:val="003624B7"/>
    <w:rsid w:val="003703AF"/>
    <w:rsid w:val="003712B0"/>
    <w:rsid w:val="00376E17"/>
    <w:rsid w:val="00392AB1"/>
    <w:rsid w:val="003B4238"/>
    <w:rsid w:val="003B6CE3"/>
    <w:rsid w:val="003D1B53"/>
    <w:rsid w:val="00400A6F"/>
    <w:rsid w:val="00414B6F"/>
    <w:rsid w:val="00417B80"/>
    <w:rsid w:val="0042704A"/>
    <w:rsid w:val="00430D54"/>
    <w:rsid w:val="0043111E"/>
    <w:rsid w:val="00431579"/>
    <w:rsid w:val="00431FC4"/>
    <w:rsid w:val="004362E0"/>
    <w:rsid w:val="00466EBB"/>
    <w:rsid w:val="00473EFF"/>
    <w:rsid w:val="00493073"/>
    <w:rsid w:val="004B7C5D"/>
    <w:rsid w:val="004C0744"/>
    <w:rsid w:val="004C1CCA"/>
    <w:rsid w:val="004C410C"/>
    <w:rsid w:val="004C54A7"/>
    <w:rsid w:val="004D3182"/>
    <w:rsid w:val="004D35C9"/>
    <w:rsid w:val="004E082A"/>
    <w:rsid w:val="004E3057"/>
    <w:rsid w:val="004E7D1B"/>
    <w:rsid w:val="004F4B21"/>
    <w:rsid w:val="00501001"/>
    <w:rsid w:val="00501C18"/>
    <w:rsid w:val="00504ADB"/>
    <w:rsid w:val="00507006"/>
    <w:rsid w:val="00507AEF"/>
    <w:rsid w:val="005130CF"/>
    <w:rsid w:val="00517445"/>
    <w:rsid w:val="0052038F"/>
    <w:rsid w:val="00542151"/>
    <w:rsid w:val="005436E3"/>
    <w:rsid w:val="00545762"/>
    <w:rsid w:val="00547483"/>
    <w:rsid w:val="00551696"/>
    <w:rsid w:val="0055692C"/>
    <w:rsid w:val="00567DF7"/>
    <w:rsid w:val="00573EBD"/>
    <w:rsid w:val="005765D4"/>
    <w:rsid w:val="0058298B"/>
    <w:rsid w:val="005953AF"/>
    <w:rsid w:val="005975DD"/>
    <w:rsid w:val="005A033E"/>
    <w:rsid w:val="005A2375"/>
    <w:rsid w:val="005A43F8"/>
    <w:rsid w:val="005C0CB8"/>
    <w:rsid w:val="005C2CC5"/>
    <w:rsid w:val="005D2934"/>
    <w:rsid w:val="005D3D9C"/>
    <w:rsid w:val="005F5C2C"/>
    <w:rsid w:val="005F7947"/>
    <w:rsid w:val="006022CC"/>
    <w:rsid w:val="006074CA"/>
    <w:rsid w:val="00614B16"/>
    <w:rsid w:val="00620710"/>
    <w:rsid w:val="00621247"/>
    <w:rsid w:val="006320BE"/>
    <w:rsid w:val="00640FF7"/>
    <w:rsid w:val="00650EE4"/>
    <w:rsid w:val="0066121C"/>
    <w:rsid w:val="006614B3"/>
    <w:rsid w:val="00665D0C"/>
    <w:rsid w:val="00665E16"/>
    <w:rsid w:val="00671CF0"/>
    <w:rsid w:val="00672756"/>
    <w:rsid w:val="00682AAB"/>
    <w:rsid w:val="0069099A"/>
    <w:rsid w:val="006921B4"/>
    <w:rsid w:val="00697884"/>
    <w:rsid w:val="006B46BA"/>
    <w:rsid w:val="006C41F5"/>
    <w:rsid w:val="006C44C7"/>
    <w:rsid w:val="006D15BB"/>
    <w:rsid w:val="006F2F4D"/>
    <w:rsid w:val="00703E1F"/>
    <w:rsid w:val="00710BD1"/>
    <w:rsid w:val="00730883"/>
    <w:rsid w:val="00732520"/>
    <w:rsid w:val="0073396A"/>
    <w:rsid w:val="00751CB9"/>
    <w:rsid w:val="0075730F"/>
    <w:rsid w:val="00783BA0"/>
    <w:rsid w:val="00791860"/>
    <w:rsid w:val="00794386"/>
    <w:rsid w:val="007A06C9"/>
    <w:rsid w:val="007C12DF"/>
    <w:rsid w:val="007C41B0"/>
    <w:rsid w:val="007C53C0"/>
    <w:rsid w:val="007C7154"/>
    <w:rsid w:val="007D0A00"/>
    <w:rsid w:val="007D3BB7"/>
    <w:rsid w:val="007E13CB"/>
    <w:rsid w:val="007E28D6"/>
    <w:rsid w:val="008113DE"/>
    <w:rsid w:val="00813729"/>
    <w:rsid w:val="00814778"/>
    <w:rsid w:val="00821231"/>
    <w:rsid w:val="00821BB3"/>
    <w:rsid w:val="00821D2F"/>
    <w:rsid w:val="008275F3"/>
    <w:rsid w:val="0083016E"/>
    <w:rsid w:val="008353FE"/>
    <w:rsid w:val="0084731D"/>
    <w:rsid w:val="00852D75"/>
    <w:rsid w:val="008573F7"/>
    <w:rsid w:val="0086160D"/>
    <w:rsid w:val="008618A4"/>
    <w:rsid w:val="00874377"/>
    <w:rsid w:val="008826E6"/>
    <w:rsid w:val="00890B21"/>
    <w:rsid w:val="00890B57"/>
    <w:rsid w:val="00891982"/>
    <w:rsid w:val="008B3B87"/>
    <w:rsid w:val="008B5644"/>
    <w:rsid w:val="008C12E6"/>
    <w:rsid w:val="008C4FAF"/>
    <w:rsid w:val="008C7B67"/>
    <w:rsid w:val="008D2A16"/>
    <w:rsid w:val="008D3283"/>
    <w:rsid w:val="008E10C5"/>
    <w:rsid w:val="008F2FCB"/>
    <w:rsid w:val="008F4764"/>
    <w:rsid w:val="008F5294"/>
    <w:rsid w:val="008F659A"/>
    <w:rsid w:val="008F76E5"/>
    <w:rsid w:val="00900E17"/>
    <w:rsid w:val="009048A5"/>
    <w:rsid w:val="0091010C"/>
    <w:rsid w:val="009242E0"/>
    <w:rsid w:val="0093323C"/>
    <w:rsid w:val="00934263"/>
    <w:rsid w:val="00953605"/>
    <w:rsid w:val="00961CE4"/>
    <w:rsid w:val="00962A23"/>
    <w:rsid w:val="00963415"/>
    <w:rsid w:val="0096412E"/>
    <w:rsid w:val="009720E8"/>
    <w:rsid w:val="00973F3F"/>
    <w:rsid w:val="00983C4D"/>
    <w:rsid w:val="00984040"/>
    <w:rsid w:val="009A08CB"/>
    <w:rsid w:val="009A3138"/>
    <w:rsid w:val="009A50F8"/>
    <w:rsid w:val="009A7757"/>
    <w:rsid w:val="009D1710"/>
    <w:rsid w:val="009D7341"/>
    <w:rsid w:val="009F1858"/>
    <w:rsid w:val="009F2BDC"/>
    <w:rsid w:val="00A03122"/>
    <w:rsid w:val="00A037B1"/>
    <w:rsid w:val="00A05E79"/>
    <w:rsid w:val="00A171FA"/>
    <w:rsid w:val="00A22490"/>
    <w:rsid w:val="00A34986"/>
    <w:rsid w:val="00A441E4"/>
    <w:rsid w:val="00A529A6"/>
    <w:rsid w:val="00A66EF8"/>
    <w:rsid w:val="00A67FD1"/>
    <w:rsid w:val="00A72366"/>
    <w:rsid w:val="00A7667A"/>
    <w:rsid w:val="00A8031A"/>
    <w:rsid w:val="00A838DA"/>
    <w:rsid w:val="00A9156A"/>
    <w:rsid w:val="00AB05AB"/>
    <w:rsid w:val="00AB1024"/>
    <w:rsid w:val="00AB7037"/>
    <w:rsid w:val="00AC21F2"/>
    <w:rsid w:val="00AC2AB0"/>
    <w:rsid w:val="00AC3C91"/>
    <w:rsid w:val="00AC59A9"/>
    <w:rsid w:val="00AD3358"/>
    <w:rsid w:val="00AD3DD1"/>
    <w:rsid w:val="00AD4E62"/>
    <w:rsid w:val="00AD6C56"/>
    <w:rsid w:val="00AD7165"/>
    <w:rsid w:val="00AE402E"/>
    <w:rsid w:val="00AF2195"/>
    <w:rsid w:val="00B01A47"/>
    <w:rsid w:val="00B0334E"/>
    <w:rsid w:val="00B05226"/>
    <w:rsid w:val="00B05699"/>
    <w:rsid w:val="00B10653"/>
    <w:rsid w:val="00B1754B"/>
    <w:rsid w:val="00B25013"/>
    <w:rsid w:val="00B260EF"/>
    <w:rsid w:val="00B27AEB"/>
    <w:rsid w:val="00B34AF9"/>
    <w:rsid w:val="00B36DE7"/>
    <w:rsid w:val="00B617F1"/>
    <w:rsid w:val="00B704E0"/>
    <w:rsid w:val="00B74C0A"/>
    <w:rsid w:val="00B92FE0"/>
    <w:rsid w:val="00B93BE8"/>
    <w:rsid w:val="00BB3DBC"/>
    <w:rsid w:val="00C04351"/>
    <w:rsid w:val="00C06B5B"/>
    <w:rsid w:val="00C209DF"/>
    <w:rsid w:val="00C3358F"/>
    <w:rsid w:val="00C33E0F"/>
    <w:rsid w:val="00C34C01"/>
    <w:rsid w:val="00C35EC3"/>
    <w:rsid w:val="00C378E2"/>
    <w:rsid w:val="00C435D5"/>
    <w:rsid w:val="00C46FF6"/>
    <w:rsid w:val="00C5080E"/>
    <w:rsid w:val="00C72CA8"/>
    <w:rsid w:val="00C736FC"/>
    <w:rsid w:val="00C73AAF"/>
    <w:rsid w:val="00C86B0B"/>
    <w:rsid w:val="00C94914"/>
    <w:rsid w:val="00CA406C"/>
    <w:rsid w:val="00CA7B1F"/>
    <w:rsid w:val="00CA7C88"/>
    <w:rsid w:val="00CB23AD"/>
    <w:rsid w:val="00CB5AAB"/>
    <w:rsid w:val="00CC5705"/>
    <w:rsid w:val="00CC7735"/>
    <w:rsid w:val="00CD13FC"/>
    <w:rsid w:val="00CD2DFC"/>
    <w:rsid w:val="00CD50D2"/>
    <w:rsid w:val="00CD7BA5"/>
    <w:rsid w:val="00CE5814"/>
    <w:rsid w:val="00D04B27"/>
    <w:rsid w:val="00D16580"/>
    <w:rsid w:val="00D22547"/>
    <w:rsid w:val="00D43041"/>
    <w:rsid w:val="00D56548"/>
    <w:rsid w:val="00D622B9"/>
    <w:rsid w:val="00D63297"/>
    <w:rsid w:val="00D7093C"/>
    <w:rsid w:val="00D75009"/>
    <w:rsid w:val="00D76711"/>
    <w:rsid w:val="00D90C4C"/>
    <w:rsid w:val="00D9243D"/>
    <w:rsid w:val="00DA3663"/>
    <w:rsid w:val="00DB2A8A"/>
    <w:rsid w:val="00DD748C"/>
    <w:rsid w:val="00DE1379"/>
    <w:rsid w:val="00DE2BA6"/>
    <w:rsid w:val="00DE5AF8"/>
    <w:rsid w:val="00DF2A3D"/>
    <w:rsid w:val="00E02CBC"/>
    <w:rsid w:val="00E05711"/>
    <w:rsid w:val="00E079E9"/>
    <w:rsid w:val="00E1232F"/>
    <w:rsid w:val="00E124E3"/>
    <w:rsid w:val="00E5235C"/>
    <w:rsid w:val="00E7510D"/>
    <w:rsid w:val="00E8124B"/>
    <w:rsid w:val="00E91AB3"/>
    <w:rsid w:val="00EB358E"/>
    <w:rsid w:val="00EC0208"/>
    <w:rsid w:val="00EC244F"/>
    <w:rsid w:val="00EC4D21"/>
    <w:rsid w:val="00EE6293"/>
    <w:rsid w:val="00EF04F7"/>
    <w:rsid w:val="00F0766F"/>
    <w:rsid w:val="00F1237C"/>
    <w:rsid w:val="00F21605"/>
    <w:rsid w:val="00F233F3"/>
    <w:rsid w:val="00F52342"/>
    <w:rsid w:val="00F52E56"/>
    <w:rsid w:val="00F53A05"/>
    <w:rsid w:val="00F646C0"/>
    <w:rsid w:val="00F700DD"/>
    <w:rsid w:val="00F710E0"/>
    <w:rsid w:val="00F73BA0"/>
    <w:rsid w:val="00F93D58"/>
    <w:rsid w:val="00F96EE4"/>
    <w:rsid w:val="00FA4669"/>
    <w:rsid w:val="00FB529A"/>
    <w:rsid w:val="00FB6216"/>
    <w:rsid w:val="00FB70EF"/>
    <w:rsid w:val="00FC7CC4"/>
    <w:rsid w:val="00FD1E99"/>
    <w:rsid w:val="00FD569F"/>
    <w:rsid w:val="00FE4B94"/>
    <w:rsid w:val="00FE6852"/>
    <w:rsid w:val="00FF119A"/>
    <w:rsid w:val="00FF2B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1CCE5325"/>
  <w15:chartTrackingRefBased/>
  <w15:docId w15:val="{F71A0B61-5703-5A45-A1E3-EF3F36C8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3057"/>
    <w:pPr>
      <w:suppressAutoHyphens/>
    </w:pPr>
    <w:rPr>
      <w:sz w:val="24"/>
      <w:szCs w:val="24"/>
      <w:lang w:eastAsia="zh-CN"/>
    </w:rPr>
  </w:style>
  <w:style w:type="paragraph" w:styleId="Nagwek1">
    <w:name w:val="heading 1"/>
    <w:basedOn w:val="Normalny"/>
    <w:next w:val="Normalny"/>
    <w:qFormat/>
    <w:pPr>
      <w:keepNext/>
      <w:numPr>
        <w:numId w:val="1"/>
      </w:numPr>
      <w:spacing w:before="240" w:after="60"/>
      <w:outlineLvl w:val="0"/>
    </w:pPr>
    <w:rPr>
      <w:rFonts w:ascii="Calibri Light" w:hAnsi="Calibri Light" w:cs="Calibri Light"/>
      <w:color w:val="2F5496"/>
      <w:sz w:val="32"/>
      <w:szCs w:val="32"/>
    </w:rPr>
  </w:style>
  <w:style w:type="paragraph" w:styleId="Nagwek2">
    <w:name w:val="heading 2"/>
    <w:basedOn w:val="Normalny"/>
    <w:next w:val="Normalny"/>
    <w:link w:val="Nagwek2Znak"/>
    <w:uiPriority w:val="9"/>
    <w:unhideWhenUsed/>
    <w:qFormat/>
    <w:rsid w:val="00B617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Tekstpodstawowy"/>
    <w:qFormat/>
    <w:pPr>
      <w:numPr>
        <w:ilvl w:val="2"/>
        <w:numId w:val="1"/>
      </w:numPr>
      <w:spacing w:before="280" w:after="280"/>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eastAsia="SimSun" w:hAnsi="Times New Roman" w:cs="Times New Roman" w:hint="default"/>
      <w:color w:val="000000"/>
      <w:kern w:val="2"/>
      <w:sz w:val="22"/>
      <w:szCs w:val="22"/>
      <w:lang w:eastAsia="zh-CN" w:bidi="hi-I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Calibri" w:eastAsia="Calibri" w:hAnsi="Calibri" w:cs="Calibri"/>
      <w:b/>
      <w:sz w:val="22"/>
      <w:szCs w:val="22"/>
      <w:lang w:eastAsia="en-US"/>
    </w:rPr>
  </w:style>
  <w:style w:type="character" w:customStyle="1" w:styleId="WW8Num4z0">
    <w:name w:val="WW8Num4z0"/>
    <w:rPr>
      <w:rFonts w:ascii="Times New Roman" w:eastAsia="Calibri" w:hAnsi="Times New Roman" w:cs="Times New Roman" w:hint="default"/>
      <w:b/>
      <w:color w:val="auto"/>
      <w:sz w:val="22"/>
      <w:szCs w:val="22"/>
      <w:lang w:eastAsia="en-US"/>
    </w:rPr>
  </w:style>
  <w:style w:type="character" w:customStyle="1" w:styleId="WW8Num5z0">
    <w:name w:val="WW8Num5z0"/>
    <w:rPr>
      <w:rFonts w:ascii="Times New Roman" w:hAnsi="Times New Roman" w:cs="Calibri"/>
      <w:bCs/>
      <w:color w:val="000000"/>
      <w:kern w:val="2"/>
      <w:sz w:val="22"/>
      <w:szCs w:val="22"/>
      <w:lang w:eastAsia="zh-CN" w:bidi="hi-IN"/>
    </w:rPr>
  </w:style>
  <w:style w:type="character" w:customStyle="1" w:styleId="WW8Num6z0">
    <w:name w:val="WW8Num6z0"/>
    <w:rPr>
      <w:rFonts w:ascii="Calibri" w:eastAsia="SimSun" w:hAnsi="Calibri" w:cs="Arial" w:hint="default"/>
      <w:b/>
      <w:bCs/>
      <w:color w:val="000000"/>
      <w:kern w:val="2"/>
      <w:sz w:val="22"/>
      <w:szCs w:val="22"/>
      <w:lang w:eastAsia="zh-CN" w:bidi="hi-I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eastAsia="SimSun" w:hAnsi="Calibri" w:cs="Arial"/>
      <w:b/>
      <w:color w:val="000000"/>
      <w:kern w:val="2"/>
      <w:sz w:val="22"/>
      <w:szCs w:val="22"/>
      <w:lang w:eastAsia="zh-CN" w:bidi="hi-IN"/>
    </w:rPr>
  </w:style>
  <w:style w:type="character" w:customStyle="1" w:styleId="WW8Num8z0">
    <w:name w:val="WW8Num8z0"/>
    <w:rPr>
      <w:rFonts w:ascii="Calibri" w:eastAsia="Calibri" w:hAnsi="Calibri" w:cs="Calibri" w:hint="default"/>
      <w:color w:val="auto"/>
      <w:sz w:val="22"/>
      <w:szCs w:val="22"/>
      <w:lang w:eastAsia="en-US"/>
    </w:rPr>
  </w:style>
  <w:style w:type="character" w:customStyle="1" w:styleId="WW8Num9z0">
    <w:name w:val="WW8Num9z0"/>
    <w:rPr>
      <w:rFonts w:ascii="Times New Roman" w:eastAsia="Calibri" w:hAnsi="Times New Roman" w:cs="Times New Roman" w:hint="default"/>
      <w:sz w:val="22"/>
      <w:szCs w:val="22"/>
      <w:lang w:eastAsia="en-US"/>
    </w:rPr>
  </w:style>
  <w:style w:type="character" w:customStyle="1" w:styleId="WW8Num10z0">
    <w:name w:val="WW8Num10z0"/>
  </w:style>
  <w:style w:type="character" w:customStyle="1" w:styleId="WW8Num11z0">
    <w:name w:val="WW8Num11z0"/>
    <w:rPr>
      <w:rFonts w:ascii="Times New Roman" w:hAnsi="Times New Roman" w:cs="Times New Roman" w:hint="default"/>
    </w:rPr>
  </w:style>
  <w:style w:type="character" w:customStyle="1" w:styleId="WW8Num12z0">
    <w:name w:val="WW8Num12z0"/>
    <w:rPr>
      <w:rFonts w:ascii="Times New Roman" w:eastAsia="Verdana" w:hAnsi="Times New Roman" w:cs="Times New Roman" w:hint="default"/>
      <w:sz w:val="18"/>
      <w:szCs w:val="18"/>
    </w:rPr>
  </w:style>
  <w:style w:type="character" w:customStyle="1" w:styleId="WW8Num13z0">
    <w:name w:val="WW8Num13z0"/>
    <w:rPr>
      <w:rFonts w:ascii="Times New Roman" w:hAnsi="Times New Roman" w:cs="Times New Roman" w:hint="default"/>
      <w:color w:val="auto"/>
    </w:rPr>
  </w:style>
  <w:style w:type="character" w:customStyle="1" w:styleId="WW8Num14z0">
    <w:name w:val="WW8Num14z0"/>
  </w:style>
  <w:style w:type="character" w:customStyle="1" w:styleId="WW8Num15z0">
    <w:name w:val="WW8Num15z0"/>
    <w:rPr>
      <w:rFonts w:ascii="Calibri" w:eastAsia="Calibri" w:hAnsi="Calibri" w:cs="Calibri" w:hint="default"/>
      <w:sz w:val="22"/>
      <w:szCs w:val="22"/>
      <w:lang w:eastAsia="en-US"/>
    </w:rPr>
  </w:style>
  <w:style w:type="character" w:customStyle="1" w:styleId="WW8Num16z0">
    <w:name w:val="WW8Num16z0"/>
    <w:rPr>
      <w:rFonts w:ascii="Calibri" w:eastAsia="Calibri" w:hAnsi="Calibri" w:cs="Calibri" w:hint="default"/>
      <w:sz w:val="22"/>
      <w:szCs w:val="22"/>
      <w:lang w:eastAsia="en-US"/>
    </w:rPr>
  </w:style>
  <w:style w:type="character" w:customStyle="1" w:styleId="WW8Num17z0">
    <w:name w:val="WW8Num17z0"/>
  </w:style>
  <w:style w:type="character" w:customStyle="1" w:styleId="WW8Num18z0">
    <w:name w:val="WW8Num18z0"/>
    <w:rPr>
      <w:rFonts w:ascii="Calibri" w:eastAsia="Calibri" w:hAnsi="Calibri" w:cs="Calibri" w:hint="default"/>
      <w:sz w:val="22"/>
      <w:szCs w:val="22"/>
      <w:lang w:eastAsia="en-US"/>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alibri" w:eastAsia="Calibri" w:hAnsi="Calibri" w:cs="Arial" w:hint="default"/>
      <w:b/>
      <w:color w:val="000000"/>
      <w:sz w:val="22"/>
      <w:szCs w:val="22"/>
      <w:lang w:eastAsia="en-US"/>
    </w:rPr>
  </w:style>
  <w:style w:type="character" w:customStyle="1" w:styleId="WW8Num20z0">
    <w:name w:val="WW8Num20z0"/>
    <w:rPr>
      <w:rFonts w:ascii="Calibri" w:eastAsia="Calibri" w:hAnsi="Calibri" w:cs="Calibri" w:hint="default"/>
      <w:sz w:val="22"/>
      <w:szCs w:val="22"/>
      <w:lang w:eastAsia="en-US"/>
    </w:rPr>
  </w:style>
  <w:style w:type="character" w:customStyle="1" w:styleId="WW8Num21z0">
    <w:name w:val="WW8Num21z0"/>
    <w:rPr>
      <w:rFonts w:ascii="Symbol" w:eastAsia="Calibri" w:hAnsi="Symbol" w:cs="Arial" w:hint="default"/>
      <w:color w:val="000000"/>
      <w:sz w:val="22"/>
      <w:szCs w:val="22"/>
      <w:lang w:eastAsia="en-US"/>
    </w:rPr>
  </w:style>
  <w:style w:type="character" w:customStyle="1" w:styleId="WW8Num22z0">
    <w:name w:val="WW8Num22z0"/>
    <w:rPr>
      <w:rFonts w:ascii="Calibri" w:eastAsia="Calibri" w:hAnsi="Calibri" w:cs="Calibri" w:hint="default"/>
      <w:i/>
      <w:color w:val="000000"/>
      <w:sz w:val="22"/>
      <w:szCs w:val="22"/>
      <w:lang w:eastAsia="en-US"/>
    </w:rPr>
  </w:style>
  <w:style w:type="character" w:customStyle="1" w:styleId="WW8Num23z0">
    <w:name w:val="WW8Num23z0"/>
    <w:rPr>
      <w:rFonts w:ascii="Calibri" w:eastAsia="Calibri" w:hAnsi="Calibri" w:cs="Arial" w:hint="default"/>
      <w:sz w:val="22"/>
      <w:szCs w:val="22"/>
      <w:lang w:eastAsia="en-US"/>
    </w:rPr>
  </w:style>
  <w:style w:type="character" w:customStyle="1" w:styleId="WW8Num24z0">
    <w:name w:val="WW8Num24z0"/>
    <w:rPr>
      <w:rFonts w:ascii="Symbol" w:hAnsi="Symbol" w:cs="Symbol" w:hint="default"/>
    </w:rPr>
  </w:style>
  <w:style w:type="character" w:customStyle="1" w:styleId="WW8Num25z0">
    <w:name w:val="WW8Num25z0"/>
    <w:rPr>
      <w:rFonts w:ascii="Calibri" w:eastAsia="Calibri" w:hAnsi="Calibri" w:cs="Calibri"/>
      <w:sz w:val="22"/>
      <w:szCs w:val="22"/>
      <w:lang w:eastAsia="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Arial"/>
      <w:sz w:val="22"/>
      <w:szCs w:val="22"/>
    </w:rPr>
  </w:style>
  <w:style w:type="character" w:customStyle="1" w:styleId="WW8Num27z0">
    <w:name w:val="WW8Num27z0"/>
    <w:rPr>
      <w:rFonts w:hint="default"/>
      <w:kern w:val="2"/>
      <w:lang w:bidi="hi-IN"/>
    </w:rPr>
  </w:style>
  <w:style w:type="character" w:customStyle="1" w:styleId="WW8Num28z0">
    <w:name w:val="WW8Num28z0"/>
    <w:rPr>
      <w:rFonts w:ascii="Calibri" w:eastAsia="Calibri" w:hAnsi="Calibri" w:cs="Calibri"/>
      <w:bCs/>
      <w:kern w:val="2"/>
      <w:sz w:val="22"/>
      <w:szCs w:val="22"/>
      <w:lang w:eastAsia="en-US" w:bidi="hi-IN"/>
    </w:rPr>
  </w:style>
  <w:style w:type="character" w:customStyle="1" w:styleId="WW8Num28z1">
    <w:name w:val="WW8Num28z1"/>
  </w:style>
  <w:style w:type="character" w:customStyle="1" w:styleId="WW8Num28z2">
    <w:name w:val="WW8Num28z2"/>
    <w:rPr>
      <w:rFonts w:hint="default"/>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b w:val="0"/>
    </w:rPr>
  </w:style>
  <w:style w:type="character" w:customStyle="1" w:styleId="WW8Num30z0">
    <w:name w:val="WW8Num30z0"/>
    <w:rPr>
      <w:rFonts w:ascii="Calibri" w:eastAsia="Calibri" w:hAnsi="Calibri" w:cs="Calibri" w:hint="default"/>
      <w:b/>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libri" w:eastAsia="Calibri" w:hAnsi="Calibri" w:cs="Calibri"/>
      <w:bCs/>
      <w:sz w:val="22"/>
      <w:szCs w:val="22"/>
      <w:lang w:eastAsia="en-US"/>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eastAsia="SimSun" w:hAnsi="Times New Roman" w:cs="Times New Roman" w:hint="default"/>
      <w:color w:val="auto"/>
      <w:kern w:val="2"/>
      <w:sz w:val="22"/>
      <w:szCs w:val="22"/>
      <w:lang w:eastAsia="zh-CN" w:bidi="hi-IN"/>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St6z0">
    <w:name w:val="WW8NumSt6z0"/>
    <w:rPr>
      <w:rFonts w:hint="default"/>
      <w:b w:val="0"/>
    </w:rPr>
  </w:style>
  <w:style w:type="character" w:customStyle="1" w:styleId="WW8NumSt17z0">
    <w:name w:val="WW8NumSt17z0"/>
    <w:rPr>
      <w:rFonts w:hint="default"/>
    </w:rPr>
  </w:style>
  <w:style w:type="character" w:customStyle="1" w:styleId="WW8NumSt21z0">
    <w:name w:val="WW8NumSt21z0"/>
    <w:rPr>
      <w:rFonts w:hint="default"/>
    </w:rPr>
  </w:style>
  <w:style w:type="character" w:customStyle="1" w:styleId="Domylnaczcionkaakapitu1">
    <w:name w:val="Domyślna czcionka akapitu1"/>
  </w:style>
  <w:style w:type="character" w:customStyle="1" w:styleId="Nagwek3Znak">
    <w:name w:val="Nagłówek 3 Znak"/>
    <w:rPr>
      <w:b/>
      <w:bCs/>
      <w:sz w:val="27"/>
      <w:szCs w:val="27"/>
    </w:rPr>
  </w:style>
  <w:style w:type="character" w:customStyle="1" w:styleId="NagwekZnak">
    <w:name w:val="Nagłówek Znak"/>
    <w:rPr>
      <w:rFonts w:ascii="Calibri" w:eastAsia="Calibri" w:hAnsi="Calibri" w:cs="Calibri"/>
      <w:sz w:val="22"/>
      <w:szCs w:val="22"/>
    </w:rPr>
  </w:style>
  <w:style w:type="character" w:customStyle="1" w:styleId="StopkaZnak">
    <w:name w:val="Stopka Znak"/>
    <w:rPr>
      <w:rFonts w:ascii="Calibri" w:eastAsia="Calibri" w:hAnsi="Calibri" w:cs="Calibri"/>
      <w:sz w:val="22"/>
      <w:szCs w:val="22"/>
    </w:rPr>
  </w:style>
  <w:style w:type="character" w:customStyle="1" w:styleId="Odwoaniedokomentarza1">
    <w:name w:val="Odwołanie do komentarza1"/>
    <w:rPr>
      <w:sz w:val="16"/>
      <w:szCs w:val="16"/>
    </w:rPr>
  </w:style>
  <w:style w:type="character" w:customStyle="1" w:styleId="TekstkomentarzaZnak">
    <w:name w:val="Tekst komentarza Znak"/>
    <w:rPr>
      <w:rFonts w:ascii="Calibri" w:eastAsia="Calibri" w:hAnsi="Calibri" w:cs="Calibri"/>
    </w:rPr>
  </w:style>
  <w:style w:type="character" w:customStyle="1" w:styleId="TematkomentarzaZnak">
    <w:name w:val="Temat komentarza Znak"/>
    <w:rPr>
      <w:rFonts w:ascii="Calibri" w:eastAsia="Calibri" w:hAnsi="Calibri" w:cs="Calibri"/>
      <w:b/>
      <w:bCs/>
    </w:rPr>
  </w:style>
  <w:style w:type="character" w:customStyle="1" w:styleId="TekstdymkaZnak">
    <w:name w:val="Tekst dymka Znak"/>
    <w:rPr>
      <w:rFonts w:ascii="Segoe UI" w:eastAsia="Calibri" w:hAnsi="Segoe UI" w:cs="Segoe UI"/>
      <w:sz w:val="18"/>
      <w:szCs w:val="18"/>
    </w:rPr>
  </w:style>
  <w:style w:type="character" w:styleId="Uwydatnienie">
    <w:name w:val="Emphasis"/>
    <w:qFormat/>
    <w:rPr>
      <w:i/>
      <w:iCs/>
    </w:rPr>
  </w:style>
  <w:style w:type="character" w:customStyle="1" w:styleId="fontstyle01">
    <w:name w:val="fontstyle01"/>
    <w:rPr>
      <w:rFonts w:ascii="DejaVuSans" w:hAnsi="DejaVuSans" w:cs="DejaVuSans"/>
      <w:b w:val="0"/>
      <w:bCs w:val="0"/>
      <w:i w:val="0"/>
      <w:iCs w:val="0"/>
      <w:color w:val="000000"/>
      <w:sz w:val="20"/>
      <w:szCs w:val="20"/>
    </w:rPr>
  </w:style>
  <w:style w:type="character" w:styleId="Hipercze">
    <w:name w:val="Hyperlink"/>
    <w:rPr>
      <w:color w:val="0000FF"/>
      <w:u w:val="single"/>
    </w:rPr>
  </w:style>
  <w:style w:type="character" w:customStyle="1" w:styleId="AkapitzlistZnak">
    <w:name w:val="Akapit z listą Znak"/>
    <w:aliases w:val="T_SZ_List Paragraph Znak,L1 Znak,Numerowanie Znak,Akapit z listą5 Znak,normalny tekst Znak,Kolorowa lista — akcent 11 Znak,Akapit z listą BS Znak,List Paragraph Znak,Kolorowa lista — akcent 12 Znak,Preambuła Znak,List Paragraph1 Znak"/>
    <w:qFormat/>
    <w:rPr>
      <w:rFonts w:ascii="Calibri" w:eastAsia="Calibri" w:hAnsi="Calibri" w:cs="Calibri"/>
      <w:sz w:val="22"/>
      <w:szCs w:val="22"/>
    </w:rPr>
  </w:style>
  <w:style w:type="character" w:customStyle="1" w:styleId="Bodytext">
    <w:name w:val="Body text_"/>
    <w:rPr>
      <w:shd w:val="clear" w:color="auto" w:fill="FFFFFF"/>
    </w:rPr>
  </w:style>
  <w:style w:type="character" w:customStyle="1" w:styleId="BodytextBoldItalic">
    <w:name w:val="Body text + Bold;Italic"/>
    <w:rPr>
      <w:rFonts w:ascii="Arial Narrow" w:eastAsia="Arial Narrow" w:hAnsi="Arial Narrow" w:cs="Arial Narrow"/>
      <w:b/>
      <w:bCs/>
      <w:i/>
      <w:iCs/>
      <w:caps w:val="0"/>
      <w:smallCaps w:val="0"/>
      <w:strike w:val="0"/>
      <w:dstrike w:val="0"/>
      <w:color w:val="000000"/>
      <w:spacing w:val="0"/>
      <w:w w:val="100"/>
      <w:position w:val="0"/>
      <w:sz w:val="23"/>
      <w:szCs w:val="23"/>
      <w:u w:val="none"/>
      <w:shd w:val="clear" w:color="auto" w:fill="FFFFFF"/>
      <w:vertAlign w:val="baseline"/>
      <w:lang w:val="pl-PL"/>
    </w:rPr>
  </w:style>
  <w:style w:type="character" w:customStyle="1" w:styleId="BodytextBold">
    <w:name w:val="Body text + Bold"/>
    <w:rPr>
      <w:rFonts w:ascii="Times New Roman" w:eastAsia="Times New Roman" w:hAnsi="Times New Roman" w:cs="Times New Roman"/>
      <w:b/>
      <w:bCs/>
      <w:i w:val="0"/>
      <w:iCs w:val="0"/>
      <w:caps w:val="0"/>
      <w:smallCaps w:val="0"/>
      <w:strike w:val="0"/>
      <w:dstrike w:val="0"/>
      <w:color w:val="000000"/>
      <w:spacing w:val="0"/>
      <w:w w:val="100"/>
      <w:position w:val="0"/>
      <w:sz w:val="20"/>
      <w:szCs w:val="20"/>
      <w:u w:val="single"/>
      <w:shd w:val="clear" w:color="auto" w:fill="FFFFFF"/>
      <w:vertAlign w:val="baseline"/>
      <w:lang w:val="pl-PL"/>
    </w:rPr>
  </w:style>
  <w:style w:type="character" w:customStyle="1" w:styleId="BodytextItalic">
    <w:name w:val="Body text + Italic"/>
    <w:rPr>
      <w:rFonts w:ascii="Arial Narrow" w:eastAsia="Arial Narrow" w:hAnsi="Arial Narrow" w:cs="Arial Narrow"/>
      <w:b w:val="0"/>
      <w:bCs w:val="0"/>
      <w:i/>
      <w:iCs/>
      <w:caps w:val="0"/>
      <w:smallCaps w:val="0"/>
      <w:strike w:val="0"/>
      <w:dstrike w:val="0"/>
      <w:color w:val="000000"/>
      <w:spacing w:val="0"/>
      <w:w w:val="100"/>
      <w:position w:val="0"/>
      <w:sz w:val="23"/>
      <w:szCs w:val="23"/>
      <w:u w:val="none"/>
      <w:shd w:val="clear" w:color="auto" w:fill="FFFFFF"/>
      <w:vertAlign w:val="baseline"/>
      <w:lang w:val="pl-PL"/>
    </w:rPr>
  </w:style>
  <w:style w:type="character" w:customStyle="1" w:styleId="TekstprzypisudolnegoZnak">
    <w:name w:val="Tekst przypisu dolnego Znak"/>
    <w:uiPriority w:val="99"/>
    <w:rPr>
      <w:rFonts w:ascii="Calibri" w:eastAsia="Calibri" w:hAnsi="Calibri" w:cs="Calibri"/>
    </w:rPr>
  </w:style>
  <w:style w:type="character" w:customStyle="1" w:styleId="Znakiprzypiswdolnych">
    <w:name w:val="Znaki przypisów dolnych"/>
    <w:rPr>
      <w:vertAlign w:val="superscript"/>
    </w:rPr>
  </w:style>
  <w:style w:type="character" w:customStyle="1" w:styleId="Bodytext2">
    <w:name w:val="Body text (2)_"/>
    <w:uiPriority w:val="99"/>
    <w:rPr>
      <w:rFonts w:ascii="Arial" w:hAnsi="Arial" w:cs="Arial"/>
      <w:sz w:val="19"/>
      <w:szCs w:val="19"/>
      <w:shd w:val="clear" w:color="auto" w:fill="FFFFFF"/>
    </w:rPr>
  </w:style>
  <w:style w:type="character" w:customStyle="1" w:styleId="Nagwek1Znak">
    <w:name w:val="Nagłówek 1 Znak"/>
    <w:rPr>
      <w:rFonts w:ascii="Calibri Light" w:eastAsia="Times New Roman" w:hAnsi="Calibri Light" w:cs="Times New Roman"/>
      <w:color w:val="2F5496"/>
      <w:sz w:val="32"/>
      <w:szCs w:val="32"/>
    </w:rPr>
  </w:style>
  <w:style w:type="character" w:customStyle="1" w:styleId="Nagwek1Znak1">
    <w:name w:val="Nagłówek 1 Znak1"/>
    <w:rPr>
      <w:rFonts w:ascii="Cambria" w:eastAsia="Times New Roman" w:hAnsi="Cambria" w:cs="Times New Roman"/>
      <w:b/>
      <w:bCs/>
      <w:kern w:val="2"/>
      <w:sz w:val="32"/>
      <w:szCs w:val="32"/>
    </w:rPr>
  </w:style>
  <w:style w:type="character" w:styleId="Odwoanieprzypisudolnego">
    <w:name w:val="footnote reference"/>
    <w:uiPriority w:val="99"/>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Nagwek11">
    <w:name w:val="Nagłówek 11"/>
    <w:basedOn w:val="Normalny"/>
    <w:next w:val="Normalny"/>
    <w:pPr>
      <w:keepNext/>
      <w:keepLines/>
      <w:spacing w:before="240" w:line="252" w:lineRule="auto"/>
    </w:pPr>
    <w:rPr>
      <w:rFonts w:ascii="Calibri Light" w:hAnsi="Calibri Light"/>
      <w:color w:val="2F5496"/>
      <w:sz w:val="32"/>
      <w:szCs w:val="32"/>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rFonts w:ascii="Calibri" w:eastAsia="Calibri" w:hAnsi="Calibri"/>
      <w:sz w:val="22"/>
      <w:szCs w:val="22"/>
    </w:rPr>
  </w:style>
  <w:style w:type="paragraph" w:styleId="Stopka">
    <w:name w:val="footer"/>
    <w:basedOn w:val="Normalny"/>
    <w:pPr>
      <w:tabs>
        <w:tab w:val="center" w:pos="4536"/>
        <w:tab w:val="right" w:pos="9072"/>
      </w:tabs>
    </w:pPr>
    <w:rPr>
      <w:rFonts w:ascii="Calibri" w:eastAsia="Calibri" w:hAnsi="Calibri"/>
      <w:sz w:val="22"/>
      <w:szCs w:val="22"/>
    </w:rPr>
  </w:style>
  <w:style w:type="paragraph" w:styleId="Akapitzlist">
    <w:name w:val="List Paragraph"/>
    <w:aliases w:val="T_SZ_List Paragraph,L1,Numerowanie,Akapit z listą5,normalny tekst,Kolorowa lista — akcent 11,Akapit z listą BS,List Paragraph,Kolorowa lista — akcent 12,Preambuła,List Paragraph1,Lista PR,Model punktowanie,sw tekst,BulletC,lp1,CP-UC,b1"/>
    <w:basedOn w:val="Normalny"/>
    <w:qFormat/>
    <w:pPr>
      <w:spacing w:after="160" w:line="252" w:lineRule="auto"/>
      <w:ind w:left="720"/>
    </w:pPr>
    <w:rPr>
      <w:rFonts w:ascii="Calibri" w:eastAsia="Calibri" w:hAnsi="Calibri" w:cs="Calibri"/>
      <w:sz w:val="22"/>
      <w:szCs w:val="22"/>
    </w:rPr>
  </w:style>
  <w:style w:type="paragraph" w:customStyle="1" w:styleId="Textbody">
    <w:name w:val="Text body"/>
    <w:basedOn w:val="Normalny"/>
    <w:pPr>
      <w:widowControl w:val="0"/>
      <w:ind w:left="833" w:right="119" w:hanging="357"/>
      <w:jc w:val="both"/>
      <w:textAlignment w:val="baseline"/>
    </w:pPr>
    <w:rPr>
      <w:rFonts w:ascii="Arial" w:eastAsia="Arial" w:hAnsi="Arial" w:cs="Arial"/>
      <w:kern w:val="2"/>
      <w:sz w:val="20"/>
      <w:szCs w:val="20"/>
      <w:lang w:val="en-US" w:bidi="hi-IN"/>
    </w:rPr>
  </w:style>
  <w:style w:type="paragraph" w:customStyle="1" w:styleId="Tekstkomentarza1">
    <w:name w:val="Tekst komentarza1"/>
    <w:basedOn w:val="Normalny"/>
    <w:pPr>
      <w:spacing w:after="160"/>
    </w:pPr>
    <w:rPr>
      <w:rFonts w:ascii="Calibri" w:eastAsia="Calibri" w:hAnsi="Calibri"/>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rPr>
      <w:rFonts w:ascii="Segoe UI" w:eastAsia="Calibri" w:hAnsi="Segoe UI" w:cs="Segoe UI"/>
      <w:sz w:val="18"/>
      <w:szCs w:val="18"/>
    </w:rPr>
  </w:style>
  <w:style w:type="paragraph" w:customStyle="1" w:styleId="Standard">
    <w:name w:val="Standard"/>
    <w:pPr>
      <w:suppressAutoHyphens/>
      <w:ind w:left="833" w:right="119" w:hanging="357"/>
      <w:jc w:val="both"/>
      <w:textAlignment w:val="baseline"/>
    </w:pPr>
    <w:rPr>
      <w:rFonts w:eastAsia="SimSun" w:cs="Mangal"/>
      <w:kern w:val="2"/>
      <w:sz w:val="24"/>
      <w:szCs w:val="24"/>
      <w:lang w:eastAsia="zh-CN" w:bidi="hi-IN"/>
    </w:rPr>
  </w:style>
  <w:style w:type="paragraph" w:customStyle="1" w:styleId="Default">
    <w:name w:val="Default"/>
    <w:link w:val="DefaultZnak"/>
    <w:pPr>
      <w:suppressAutoHyphens/>
      <w:ind w:left="833" w:right="119" w:hanging="357"/>
      <w:jc w:val="both"/>
      <w:textAlignment w:val="baseline"/>
    </w:pPr>
    <w:rPr>
      <w:rFonts w:ascii="Arial" w:eastAsia="SimSun" w:hAnsi="Arial" w:cs="Arial"/>
      <w:color w:val="000000"/>
      <w:kern w:val="2"/>
      <w:sz w:val="24"/>
      <w:szCs w:val="24"/>
      <w:lang w:eastAsia="zh-CN" w:bidi="hi-IN"/>
    </w:rPr>
  </w:style>
  <w:style w:type="paragraph" w:styleId="NormalnyWeb">
    <w:name w:val="Normal (Web)"/>
    <w:basedOn w:val="Normalny"/>
    <w:uiPriority w:val="99"/>
    <w:pPr>
      <w:spacing w:before="280" w:after="280"/>
    </w:pPr>
  </w:style>
  <w:style w:type="paragraph" w:customStyle="1" w:styleId="Tekstpodstawowy4">
    <w:name w:val="Tekst podstawowy4"/>
    <w:basedOn w:val="Normalny"/>
    <w:pPr>
      <w:widowControl w:val="0"/>
      <w:shd w:val="clear" w:color="auto" w:fill="FFFFFF"/>
      <w:spacing w:after="300" w:line="0" w:lineRule="atLeast"/>
      <w:ind w:hanging="460"/>
      <w:jc w:val="right"/>
    </w:pPr>
    <w:rPr>
      <w:sz w:val="20"/>
      <w:szCs w:val="20"/>
    </w:rPr>
  </w:style>
  <w:style w:type="paragraph" w:customStyle="1" w:styleId="1">
    <w:name w:val="1"/>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autoSpaceDE w:val="0"/>
      <w:spacing w:before="60" w:line="240" w:lineRule="atLeast"/>
      <w:ind w:left="340" w:hanging="340"/>
      <w:jc w:val="both"/>
    </w:pPr>
    <w:rPr>
      <w:rFonts w:ascii="Univers-PL" w:eastAsia="Calibri" w:hAnsi="Univers-PL" w:cs="Univers-PL"/>
      <w:sz w:val="19"/>
      <w:szCs w:val="19"/>
      <w:lang w:eastAsia="zh-CN"/>
    </w:rPr>
  </w:style>
  <w:style w:type="paragraph" w:customStyle="1" w:styleId="Tekstpodstawowy21">
    <w:name w:val="Tekst podstawowy 21"/>
    <w:basedOn w:val="Normalny"/>
    <w:pPr>
      <w:spacing w:line="80" w:lineRule="atLeast"/>
      <w:ind w:right="4"/>
      <w:jc w:val="both"/>
    </w:pPr>
    <w:rPr>
      <w:rFonts w:eastAsia="Calibri"/>
      <w:kern w:val="2"/>
    </w:rPr>
  </w:style>
  <w:style w:type="paragraph" w:customStyle="1" w:styleId="Style16">
    <w:name w:val="Style16"/>
    <w:basedOn w:val="Normalny"/>
    <w:pPr>
      <w:widowControl w:val="0"/>
      <w:autoSpaceDE w:val="0"/>
      <w:jc w:val="right"/>
    </w:pPr>
    <w:rPr>
      <w:rFonts w:ascii="Arial" w:hAnsi="Arial" w:cs="Arial"/>
    </w:rPr>
  </w:style>
  <w:style w:type="paragraph" w:styleId="Spistreci2">
    <w:name w:val="toc 2"/>
    <w:basedOn w:val="Normalny"/>
    <w:next w:val="Normalny"/>
    <w:pPr>
      <w:tabs>
        <w:tab w:val="right" w:leader="dot" w:pos="13992"/>
      </w:tabs>
      <w:ind w:left="240"/>
    </w:pPr>
    <w:rPr>
      <w:rFonts w:ascii="Calibri" w:hAnsi="Calibri" w:cs="Calibri"/>
      <w:b/>
      <w:sz w:val="22"/>
      <w:szCs w:val="22"/>
    </w:rPr>
  </w:style>
  <w:style w:type="paragraph" w:styleId="Bezodstpw">
    <w:name w:val="No Spacing"/>
    <w:qFormat/>
    <w:pPr>
      <w:suppressAutoHyphens/>
      <w:jc w:val="both"/>
    </w:pPr>
    <w:rPr>
      <w:rFonts w:ascii="Calibri" w:eastAsia="Calibri" w:hAnsi="Calibri" w:cs="Calibri"/>
      <w:sz w:val="22"/>
      <w:szCs w:val="22"/>
      <w:lang w:eastAsia="zh-CN"/>
    </w:rPr>
  </w:style>
  <w:style w:type="paragraph" w:styleId="Tekstprzypisudolnego">
    <w:name w:val="footnote text"/>
    <w:basedOn w:val="Normalny"/>
    <w:uiPriority w:val="99"/>
    <w:rPr>
      <w:rFonts w:ascii="Calibri" w:eastAsia="Calibri" w:hAnsi="Calibri"/>
      <w:sz w:val="20"/>
      <w:szCs w:val="20"/>
    </w:rPr>
  </w:style>
  <w:style w:type="paragraph" w:customStyle="1" w:styleId="Footnote">
    <w:name w:val="Footnote"/>
    <w:basedOn w:val="Standard"/>
    <w:pPr>
      <w:suppressLineNumbers/>
      <w:ind w:left="283" w:right="0" w:hanging="283"/>
      <w:jc w:val="left"/>
    </w:pPr>
    <w:rPr>
      <w:sz w:val="20"/>
      <w:szCs w:val="20"/>
    </w:rPr>
  </w:style>
  <w:style w:type="paragraph" w:styleId="Poprawka">
    <w:name w:val="Revision"/>
    <w:pPr>
      <w:suppressAutoHyphens/>
    </w:pPr>
    <w:rPr>
      <w:rFonts w:ascii="Calibri" w:eastAsia="Calibri" w:hAnsi="Calibri" w:cs="Calibri"/>
      <w:sz w:val="22"/>
      <w:szCs w:val="22"/>
      <w:lang w:eastAsia="zh-CN"/>
    </w:rPr>
  </w:style>
  <w:style w:type="paragraph" w:customStyle="1" w:styleId="Bodytext20">
    <w:name w:val="Body text (2)"/>
    <w:basedOn w:val="Normalny"/>
    <w:uiPriority w:val="99"/>
    <w:pPr>
      <w:widowControl w:val="0"/>
      <w:shd w:val="clear" w:color="auto" w:fill="FFFFFF"/>
      <w:spacing w:line="298" w:lineRule="exact"/>
      <w:ind w:hanging="520"/>
      <w:jc w:val="center"/>
    </w:pPr>
    <w:rPr>
      <w:rFonts w:ascii="Arial" w:hAnsi="Arial" w:cs="Arial"/>
      <w:sz w:val="19"/>
      <w:szCs w:val="19"/>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numbering" w:customStyle="1" w:styleId="WWNum14">
    <w:name w:val="WWNum14"/>
    <w:basedOn w:val="Bezlisty"/>
    <w:rsid w:val="001621CC"/>
    <w:pPr>
      <w:numPr>
        <w:numId w:val="2"/>
      </w:numPr>
    </w:pPr>
  </w:style>
  <w:style w:type="character" w:styleId="Nierozpoznanawzmianka">
    <w:name w:val="Unresolved Mention"/>
    <w:uiPriority w:val="99"/>
    <w:semiHidden/>
    <w:unhideWhenUsed/>
    <w:rsid w:val="00621247"/>
    <w:rPr>
      <w:color w:val="605E5C"/>
      <w:shd w:val="clear" w:color="auto" w:fill="E1DFDD"/>
    </w:rPr>
  </w:style>
  <w:style w:type="character" w:styleId="UyteHipercze">
    <w:name w:val="FollowedHyperlink"/>
    <w:uiPriority w:val="99"/>
    <w:semiHidden/>
    <w:unhideWhenUsed/>
    <w:rsid w:val="0083016E"/>
    <w:rPr>
      <w:color w:val="954F72"/>
      <w:u w:val="single"/>
    </w:rPr>
  </w:style>
  <w:style w:type="numbering" w:customStyle="1" w:styleId="WWNum25">
    <w:name w:val="WWNum25"/>
    <w:basedOn w:val="Bezlisty"/>
    <w:rsid w:val="00813729"/>
    <w:pPr>
      <w:numPr>
        <w:numId w:val="4"/>
      </w:numPr>
    </w:pPr>
  </w:style>
  <w:style w:type="character" w:customStyle="1" w:styleId="DefaultZnak">
    <w:name w:val="Default Znak"/>
    <w:link w:val="Default"/>
    <w:locked/>
    <w:rsid w:val="00C209DF"/>
    <w:rPr>
      <w:rFonts w:ascii="Arial" w:eastAsia="SimSun" w:hAnsi="Arial" w:cs="Arial"/>
      <w:color w:val="000000"/>
      <w:kern w:val="2"/>
      <w:sz w:val="24"/>
      <w:szCs w:val="24"/>
      <w:lang w:eastAsia="zh-CN" w:bidi="hi-IN"/>
    </w:rPr>
  </w:style>
  <w:style w:type="paragraph" w:customStyle="1" w:styleId="text">
    <w:name w:val="text"/>
    <w:basedOn w:val="Normalny"/>
    <w:rsid w:val="005D3D9C"/>
    <w:pPr>
      <w:suppressAutoHyphens w:val="0"/>
      <w:spacing w:before="100" w:beforeAutospacing="1" w:after="100" w:afterAutospacing="1"/>
    </w:pPr>
    <w:rPr>
      <w:lang w:eastAsia="pl-PL"/>
    </w:rPr>
  </w:style>
  <w:style w:type="paragraph" w:customStyle="1" w:styleId="ng-star-inserted">
    <w:name w:val="ng-star-inserted"/>
    <w:basedOn w:val="Normalny"/>
    <w:rsid w:val="00E124E3"/>
    <w:pPr>
      <w:suppressAutoHyphens w:val="0"/>
      <w:spacing w:before="100" w:beforeAutospacing="1" w:after="100" w:afterAutospacing="1"/>
    </w:pPr>
    <w:rPr>
      <w:lang w:eastAsia="pl-PL"/>
    </w:rPr>
  </w:style>
  <w:style w:type="character" w:customStyle="1" w:styleId="mat-tooltip-trigger">
    <w:name w:val="mat-tooltip-trigger"/>
    <w:rsid w:val="00E124E3"/>
  </w:style>
  <w:style w:type="character" w:customStyle="1" w:styleId="Nagwek2Znak">
    <w:name w:val="Nagłówek 2 Znak"/>
    <w:basedOn w:val="Domylnaczcionkaakapitu"/>
    <w:link w:val="Nagwek2"/>
    <w:uiPriority w:val="9"/>
    <w:semiHidden/>
    <w:rsid w:val="00B617F1"/>
    <w:rPr>
      <w:rFonts w:asciiTheme="majorHAnsi" w:eastAsiaTheme="majorEastAsia" w:hAnsiTheme="majorHAnsi" w:cstheme="majorBidi"/>
      <w:color w:val="0F4761" w:themeColor="accent1" w:themeShade="BF"/>
      <w:sz w:val="32"/>
      <w:szCs w:val="32"/>
      <w:lang w:eastAsia="zh-CN"/>
    </w:rPr>
  </w:style>
  <w:style w:type="table" w:styleId="Tabela-Siatka">
    <w:name w:val="Table Grid"/>
    <w:basedOn w:val="Standardowy"/>
    <w:uiPriority w:val="39"/>
    <w:rsid w:val="0068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2459">
      <w:bodyDiv w:val="1"/>
      <w:marLeft w:val="0"/>
      <w:marRight w:val="0"/>
      <w:marTop w:val="0"/>
      <w:marBottom w:val="0"/>
      <w:divBdr>
        <w:top w:val="none" w:sz="0" w:space="0" w:color="auto"/>
        <w:left w:val="none" w:sz="0" w:space="0" w:color="auto"/>
        <w:bottom w:val="none" w:sz="0" w:space="0" w:color="auto"/>
        <w:right w:val="none" w:sz="0" w:space="0" w:color="auto"/>
      </w:divBdr>
    </w:div>
    <w:div w:id="737436062">
      <w:bodyDiv w:val="1"/>
      <w:marLeft w:val="0"/>
      <w:marRight w:val="0"/>
      <w:marTop w:val="0"/>
      <w:marBottom w:val="0"/>
      <w:divBdr>
        <w:top w:val="none" w:sz="0" w:space="0" w:color="auto"/>
        <w:left w:val="none" w:sz="0" w:space="0" w:color="auto"/>
        <w:bottom w:val="none" w:sz="0" w:space="0" w:color="auto"/>
        <w:right w:val="none" w:sz="0" w:space="0" w:color="auto"/>
      </w:divBdr>
    </w:div>
    <w:div w:id="1224173818">
      <w:bodyDiv w:val="1"/>
      <w:marLeft w:val="0"/>
      <w:marRight w:val="0"/>
      <w:marTop w:val="0"/>
      <w:marBottom w:val="0"/>
      <w:divBdr>
        <w:top w:val="none" w:sz="0" w:space="0" w:color="auto"/>
        <w:left w:val="none" w:sz="0" w:space="0" w:color="auto"/>
        <w:bottom w:val="none" w:sz="0" w:space="0" w:color="auto"/>
        <w:right w:val="none" w:sz="0" w:space="0" w:color="auto"/>
      </w:divBdr>
      <w:divsChild>
        <w:div w:id="924845982">
          <w:marLeft w:val="0"/>
          <w:marRight w:val="0"/>
          <w:marTop w:val="0"/>
          <w:marBottom w:val="0"/>
          <w:divBdr>
            <w:top w:val="none" w:sz="0" w:space="0" w:color="auto"/>
            <w:left w:val="none" w:sz="0" w:space="0" w:color="auto"/>
            <w:bottom w:val="none" w:sz="0" w:space="0" w:color="auto"/>
            <w:right w:val="none" w:sz="0" w:space="0" w:color="auto"/>
          </w:divBdr>
        </w:div>
        <w:div w:id="949825017">
          <w:marLeft w:val="0"/>
          <w:marRight w:val="0"/>
          <w:marTop w:val="0"/>
          <w:marBottom w:val="0"/>
          <w:divBdr>
            <w:top w:val="none" w:sz="0" w:space="0" w:color="auto"/>
            <w:left w:val="none" w:sz="0" w:space="0" w:color="auto"/>
            <w:bottom w:val="none" w:sz="0" w:space="0" w:color="auto"/>
            <w:right w:val="none" w:sz="0" w:space="0" w:color="auto"/>
          </w:divBdr>
        </w:div>
      </w:divsChild>
    </w:div>
    <w:div w:id="1261571492">
      <w:bodyDiv w:val="1"/>
      <w:marLeft w:val="0"/>
      <w:marRight w:val="0"/>
      <w:marTop w:val="0"/>
      <w:marBottom w:val="0"/>
      <w:divBdr>
        <w:top w:val="none" w:sz="0" w:space="0" w:color="auto"/>
        <w:left w:val="none" w:sz="0" w:space="0" w:color="auto"/>
        <w:bottom w:val="none" w:sz="0" w:space="0" w:color="auto"/>
        <w:right w:val="none" w:sz="0" w:space="0" w:color="auto"/>
      </w:divBdr>
    </w:div>
    <w:div w:id="181510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fundacja.synergium@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acja.synergium@gmail.com" TargetMode="External"/><Relationship Id="rId5" Type="http://schemas.openxmlformats.org/officeDocument/2006/relationships/webSettings" Target="webSettings.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s://instrukcje.cst2021.gov.pl/?app=baza-konkurencyjnosc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3E92E-D19D-4E04-8835-E293A906301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2486</TotalTime>
  <Pages>23</Pages>
  <Words>8441</Words>
  <Characters>50652</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Konopnica 19</vt:lpstr>
    </vt:vector>
  </TitlesOfParts>
  <Company/>
  <LinksUpToDate>false</LinksUpToDate>
  <CharactersWithSpaces>58976</CharactersWithSpaces>
  <SharedDoc>false</SharedDoc>
  <HLinks>
    <vt:vector size="12" baseType="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Konopnica 19</dc:title>
  <dc:subject/>
  <dc:creator>Kierownik</dc:creator>
  <cp:keywords/>
  <cp:lastModifiedBy>An Ro</cp:lastModifiedBy>
  <cp:revision>30</cp:revision>
  <cp:lastPrinted>1995-11-21T16:41:00Z</cp:lastPrinted>
  <dcterms:created xsi:type="dcterms:W3CDTF">2025-07-21T11:31:00Z</dcterms:created>
  <dcterms:modified xsi:type="dcterms:W3CDTF">2025-08-17T22:15:00Z</dcterms:modified>
</cp:coreProperties>
</file>